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52" w:rsidRPr="00AE1DB7" w:rsidRDefault="00DE4D52" w:rsidP="00DE4D52">
      <w:pPr>
        <w:suppressAutoHyphens/>
        <w:jc w:val="right"/>
      </w:pPr>
      <w:r>
        <w:t>При</w:t>
      </w:r>
      <w:r w:rsidRPr="00AE1DB7">
        <w:t xml:space="preserve">ложение </w:t>
      </w:r>
      <w:r>
        <w:t>4</w:t>
      </w:r>
    </w:p>
    <w:p w:rsidR="00DE4D52" w:rsidRPr="00AE1DB7" w:rsidRDefault="00DE4D52" w:rsidP="00DE4D52">
      <w:pPr>
        <w:tabs>
          <w:tab w:val="left" w:pos="5674"/>
          <w:tab w:val="right" w:pos="9978"/>
        </w:tabs>
        <w:suppressAutoHyphens/>
        <w:jc w:val="right"/>
      </w:pPr>
      <w:r w:rsidRPr="00AE1DB7">
        <w:t>к решению Совета депутатов</w:t>
      </w:r>
    </w:p>
    <w:p w:rsidR="00DE4D52" w:rsidRPr="00AE1DB7" w:rsidRDefault="00DE4D52" w:rsidP="00DE4D52">
      <w:pPr>
        <w:suppressAutoHyphens/>
        <w:jc w:val="right"/>
      </w:pPr>
      <w:r w:rsidRPr="00AE1DB7">
        <w:t>Воскресенского муниципального округа</w:t>
      </w:r>
    </w:p>
    <w:p w:rsidR="00DE4D52" w:rsidRPr="00AE1DB7" w:rsidRDefault="00DE4D52" w:rsidP="00DE4D52">
      <w:pPr>
        <w:suppressAutoHyphens/>
        <w:jc w:val="right"/>
      </w:pPr>
      <w:r w:rsidRPr="00AE1DB7">
        <w:t>Нижегородской области</w:t>
      </w:r>
    </w:p>
    <w:p w:rsidR="00DE4D52" w:rsidRPr="00AE1DB7" w:rsidRDefault="00DE4D52" w:rsidP="00DE4D52">
      <w:pPr>
        <w:suppressAutoHyphens/>
        <w:jc w:val="right"/>
      </w:pPr>
      <w:r w:rsidRPr="00AE1DB7">
        <w:t xml:space="preserve">от </w:t>
      </w:r>
      <w:r>
        <w:t xml:space="preserve"> 29 декабря 20</w:t>
      </w:r>
      <w:r w:rsidRPr="00AE1DB7">
        <w:t>2</w:t>
      </w:r>
      <w:r>
        <w:t>5</w:t>
      </w:r>
      <w:r w:rsidRPr="00AE1DB7">
        <w:t xml:space="preserve"> года №</w:t>
      </w:r>
      <w:r w:rsidR="00D60507">
        <w:t>98</w:t>
      </w:r>
      <w:bookmarkStart w:id="0" w:name="_GoBack"/>
      <w:bookmarkEnd w:id="0"/>
      <w:r w:rsidRPr="00AE1DB7">
        <w:t xml:space="preserve"> </w:t>
      </w:r>
    </w:p>
    <w:p w:rsidR="00DE4D52" w:rsidRPr="00073D5A" w:rsidRDefault="00DE4D52" w:rsidP="00DE4D52">
      <w:pPr>
        <w:ind w:left="5580" w:hanging="5580"/>
        <w:jc w:val="right"/>
      </w:pPr>
      <w:r w:rsidRPr="00073D5A">
        <w:t>«О внесении изменений в решение Совета депутатов</w:t>
      </w:r>
    </w:p>
    <w:p w:rsidR="00DE4D52" w:rsidRPr="00073D5A" w:rsidRDefault="00DE4D52" w:rsidP="00DE4D52">
      <w:pPr>
        <w:ind w:left="5580" w:hanging="5580"/>
        <w:jc w:val="right"/>
      </w:pPr>
      <w:r w:rsidRPr="00073D5A">
        <w:t xml:space="preserve"> Воскресенского муниципального округа</w:t>
      </w:r>
    </w:p>
    <w:p w:rsidR="00DE4D52" w:rsidRPr="00073D5A" w:rsidRDefault="00DE4D52" w:rsidP="00DE4D52">
      <w:pPr>
        <w:ind w:left="5580" w:hanging="5580"/>
        <w:jc w:val="right"/>
      </w:pPr>
      <w:r w:rsidRPr="00073D5A">
        <w:t>Нижегородской области</w:t>
      </w:r>
    </w:p>
    <w:p w:rsidR="00DE4D52" w:rsidRPr="00073D5A" w:rsidRDefault="00DE4D52" w:rsidP="00DE4D52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 года №92</w:t>
      </w:r>
    </w:p>
    <w:p w:rsidR="00DE4D52" w:rsidRPr="00073D5A" w:rsidRDefault="00DE4D52" w:rsidP="00DE4D52">
      <w:pPr>
        <w:ind w:left="5580" w:hanging="5580"/>
        <w:jc w:val="right"/>
      </w:pPr>
      <w:r w:rsidRPr="00073D5A">
        <w:t>«О бюджете муниципального округа на 202</w:t>
      </w:r>
      <w:r>
        <w:t>5</w:t>
      </w:r>
      <w:r w:rsidRPr="00073D5A">
        <w:t xml:space="preserve"> год</w:t>
      </w:r>
    </w:p>
    <w:p w:rsidR="00DE4D52" w:rsidRDefault="00DE4D52" w:rsidP="00DE4D52">
      <w:pPr>
        <w:suppressAutoHyphens/>
        <w:jc w:val="right"/>
      </w:pPr>
      <w:r w:rsidRPr="00073D5A">
        <w:t>и на плановый период 202</w:t>
      </w:r>
      <w:r>
        <w:t>6</w:t>
      </w:r>
      <w:r w:rsidRPr="00073D5A">
        <w:t xml:space="preserve"> и 202</w:t>
      </w:r>
      <w:r>
        <w:t>7</w:t>
      </w:r>
      <w:r w:rsidRPr="00073D5A">
        <w:t xml:space="preserve"> годов»</w:t>
      </w:r>
    </w:p>
    <w:p w:rsidR="00DE4D52" w:rsidRPr="00AE1DB7" w:rsidRDefault="00DE4D52" w:rsidP="00DE4D52">
      <w:pPr>
        <w:suppressAutoHyphens/>
        <w:jc w:val="right"/>
      </w:pPr>
    </w:p>
    <w:p w:rsidR="00DE4D52" w:rsidRPr="00073D5A" w:rsidRDefault="00DE4D52" w:rsidP="00DE4D52">
      <w:pPr>
        <w:ind w:left="5580" w:hanging="5580"/>
        <w:jc w:val="right"/>
      </w:pPr>
      <w:r w:rsidRPr="00AE1DB7">
        <w:t>«</w:t>
      </w:r>
      <w:r w:rsidRPr="00073D5A">
        <w:t xml:space="preserve">Приложение </w:t>
      </w:r>
      <w:r>
        <w:t>5</w:t>
      </w:r>
    </w:p>
    <w:p w:rsidR="00DE4D52" w:rsidRPr="00073D5A" w:rsidRDefault="00DE4D52" w:rsidP="00DE4D52">
      <w:pPr>
        <w:ind w:left="5580" w:hanging="5580"/>
        <w:jc w:val="right"/>
      </w:pPr>
      <w:r w:rsidRPr="00073D5A">
        <w:t>к решению Совета депутатов</w:t>
      </w:r>
    </w:p>
    <w:p w:rsidR="00DE4D52" w:rsidRPr="00073D5A" w:rsidRDefault="00DE4D52" w:rsidP="00DE4D52">
      <w:pPr>
        <w:ind w:left="5580" w:hanging="5580"/>
        <w:jc w:val="right"/>
      </w:pPr>
      <w:r w:rsidRPr="00073D5A">
        <w:t>Воскресенского муниципального округа</w:t>
      </w:r>
    </w:p>
    <w:p w:rsidR="00DE4D52" w:rsidRPr="00073D5A" w:rsidRDefault="00DE4D52" w:rsidP="00DE4D52">
      <w:pPr>
        <w:ind w:left="5580" w:hanging="5580"/>
        <w:jc w:val="right"/>
      </w:pPr>
      <w:r w:rsidRPr="00073D5A">
        <w:t>Нижегородской области</w:t>
      </w:r>
    </w:p>
    <w:p w:rsidR="00DE4D52" w:rsidRDefault="00DE4D52" w:rsidP="00DE4D52">
      <w:pPr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>92</w:t>
      </w:r>
    </w:p>
    <w:p w:rsidR="00DE4D52" w:rsidRDefault="00DE4D52" w:rsidP="00DE4D52">
      <w:pPr>
        <w:jc w:val="right"/>
      </w:pPr>
    </w:p>
    <w:p w:rsidR="00DE4D52" w:rsidRPr="00073D5A" w:rsidRDefault="00DE4D52" w:rsidP="00DE4D52">
      <w:pPr>
        <w:jc w:val="center"/>
        <w:rPr>
          <w:b/>
          <w:color w:val="000000"/>
        </w:rPr>
      </w:pPr>
      <w:r w:rsidRPr="00073D5A">
        <w:rPr>
          <w:b/>
          <w:color w:val="000000"/>
        </w:rPr>
        <w:t xml:space="preserve">Распределение бюджетных ассигнований по разделам, </w:t>
      </w:r>
    </w:p>
    <w:p w:rsidR="00DE4D52" w:rsidRPr="00073D5A" w:rsidRDefault="00DE4D52" w:rsidP="00DE4D52">
      <w:pPr>
        <w:jc w:val="center"/>
        <w:rPr>
          <w:b/>
          <w:color w:val="000000"/>
        </w:rPr>
      </w:pPr>
      <w:r w:rsidRPr="00073D5A">
        <w:rPr>
          <w:b/>
          <w:color w:val="000000"/>
        </w:rPr>
        <w:t xml:space="preserve">подразделам и группам </w:t>
      </w:r>
      <w:proofErr w:type="gramStart"/>
      <w:r w:rsidRPr="00073D5A">
        <w:rPr>
          <w:b/>
          <w:color w:val="000000"/>
        </w:rPr>
        <w:t>видов расходов</w:t>
      </w:r>
      <w:r w:rsidRPr="00073D5A">
        <w:t xml:space="preserve"> </w:t>
      </w:r>
      <w:r w:rsidRPr="00073D5A">
        <w:rPr>
          <w:b/>
          <w:color w:val="000000"/>
        </w:rPr>
        <w:t>классификации расходов бюджета</w:t>
      </w:r>
      <w:proofErr w:type="gramEnd"/>
      <w:r w:rsidRPr="00073D5A">
        <w:rPr>
          <w:b/>
          <w:color w:val="000000"/>
        </w:rPr>
        <w:t xml:space="preserve"> на 202</w:t>
      </w:r>
      <w:r>
        <w:rPr>
          <w:b/>
          <w:color w:val="000000"/>
        </w:rPr>
        <w:t>5</w:t>
      </w:r>
      <w:r w:rsidRPr="00073D5A">
        <w:rPr>
          <w:b/>
          <w:color w:val="000000"/>
        </w:rPr>
        <w:t xml:space="preserve"> год и на плановый период 202</w:t>
      </w:r>
      <w:r>
        <w:rPr>
          <w:b/>
          <w:color w:val="000000"/>
        </w:rPr>
        <w:t>6</w:t>
      </w:r>
      <w:r w:rsidRPr="00073D5A">
        <w:rPr>
          <w:b/>
          <w:color w:val="000000"/>
        </w:rPr>
        <w:t xml:space="preserve"> и 202</w:t>
      </w:r>
      <w:r>
        <w:rPr>
          <w:b/>
          <w:color w:val="000000"/>
        </w:rPr>
        <w:t>7</w:t>
      </w:r>
      <w:r w:rsidRPr="00073D5A">
        <w:rPr>
          <w:b/>
          <w:color w:val="000000"/>
        </w:rPr>
        <w:t xml:space="preserve"> годов</w:t>
      </w:r>
    </w:p>
    <w:p w:rsidR="00DE4D52" w:rsidRDefault="00DE4D52" w:rsidP="00DE4D52">
      <w:pPr>
        <w:jc w:val="right"/>
        <w:rPr>
          <w:color w:val="000000"/>
        </w:rPr>
      </w:pPr>
      <w:r w:rsidRPr="00073D5A">
        <w:rPr>
          <w:color w:val="000000"/>
        </w:rPr>
        <w:t>ру</w:t>
      </w:r>
      <w:r>
        <w:rPr>
          <w:color w:val="000000"/>
        </w:rPr>
        <w:t>блей</w:t>
      </w:r>
    </w:p>
    <w:p w:rsidR="00DE4D52" w:rsidRDefault="00DE4D52" w:rsidP="00DE4D52">
      <w:pPr>
        <w:jc w:val="right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42"/>
        <w:gridCol w:w="772"/>
        <w:gridCol w:w="722"/>
        <w:gridCol w:w="745"/>
        <w:gridCol w:w="2336"/>
        <w:gridCol w:w="2360"/>
        <w:gridCol w:w="2209"/>
      </w:tblGrid>
      <w:tr w:rsidR="00DE4D52" w:rsidRPr="00DE4D52" w:rsidTr="00FA122B">
        <w:trPr>
          <w:trHeight w:val="338"/>
        </w:trPr>
        <w:tc>
          <w:tcPr>
            <w:tcW w:w="19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DE4D52">
              <w:rPr>
                <w:rFonts w:eastAsia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Start"/>
            <w:r w:rsidRPr="00DE4D52">
              <w:rPr>
                <w:rFonts w:eastAsia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ВР</w:t>
            </w: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E4D52" w:rsidRPr="00DE4D52" w:rsidTr="00FA122B">
        <w:trPr>
          <w:trHeight w:val="276"/>
        </w:trPr>
        <w:tc>
          <w:tcPr>
            <w:tcW w:w="19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123 372 184,37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104 110 580,00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109 164 500,00</w:t>
            </w:r>
          </w:p>
        </w:tc>
      </w:tr>
      <w:tr w:rsidR="00DE4D52" w:rsidRPr="00DE4D52" w:rsidTr="00FA122B">
        <w:trPr>
          <w:trHeight w:val="126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4 163 700,00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4 163 700,00</w:t>
            </w:r>
          </w:p>
        </w:tc>
      </w:tr>
      <w:tr w:rsidR="00DE4D52" w:rsidRPr="00DE4D52" w:rsidTr="00FA122B">
        <w:trPr>
          <w:trHeight w:val="157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1 286 976,50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786 000,00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1 152 876,50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661 900,00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661 900,00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134 100,00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124 100,00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124 100,00</w:t>
            </w:r>
          </w:p>
        </w:tc>
      </w:tr>
      <w:tr w:rsidR="00DE4D52" w:rsidRPr="00DE4D52" w:rsidTr="00FA122B">
        <w:trPr>
          <w:trHeight w:val="157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65 000 395,72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60 272 580,00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63 899 400,00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58 270 458,31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54 115 280,00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57 742 100,00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6 725 436,67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6 153 600,00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6 153 600,00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4 500,74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3 700,00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Судебная система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10 000,00</w:t>
            </w:r>
          </w:p>
        </w:tc>
      </w:tr>
      <w:tr w:rsidR="00DE4D52" w:rsidRPr="00DE4D52" w:rsidTr="00FA122B">
        <w:trPr>
          <w:trHeight w:val="126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19 073 954,76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16 286 100,00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16 586 100,00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18 167 507,26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15 784 100,00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16 084 100,00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906 147,50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502 000,00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502 000,00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Резервные фонды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29 007 706,24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22 509 300,00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23 719 300,00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13 967 661,55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13 257 800,00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14 057 800,00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14 795 544,69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9 187 500,00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9 597 500,00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244 500,00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64 000,00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64 000,00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1 689 400,00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1 827 500,00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1 889 900,00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1 889 900,00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1 498 246,00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191 154,00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329 254,00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391 654,00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49 313 154,21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40 271 101,00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43 171 102,00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Гражданская оборона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9 314 381,66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6 731 800,00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7 331 800,00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6 978 845,00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5 962 300,00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6 362 300,00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1 978 477,67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369 500,00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569 500,00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400 000,00</w:t>
            </w:r>
          </w:p>
        </w:tc>
      </w:tr>
      <w:tr w:rsidR="00DE4D52" w:rsidRPr="00DE4D52" w:rsidTr="00FA122B">
        <w:trPr>
          <w:trHeight w:val="126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39 998 772,55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35 839 302,00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34 487 264,58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31 062 501,00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33 062 502,00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5 511 471,56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2 476 800,00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2 776 800,00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36,41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107 529 728,74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62 282 000,00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65 247 300,00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Сельское хозяйство и рыболовство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13 004 178,48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20 155 600,00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19 820 900,00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6 966 380,36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5 716 700,00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5 716 700,00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2 382 244,50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1 542 300,00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1 542 300,00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238 500,00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3 655 553,62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12 658 100,00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12 323 400,00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Водное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Транспорт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9 148 061,00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6 109 500,00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6 109 500,00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1 023 800,00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71 031 646,28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28 142 500,00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69 832 641,41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28 142 500,00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1 199 004,87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Связь и информатика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321 000,00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321 000,00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13 747 523,79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10 553 400,00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10 853 400,00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6 775 035,91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5 594 500,00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5 894 500,00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2 527 454,88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2 100 000,00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2 100 000,00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4 445 033,00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2 608 900,00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2 608 900,00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250 000,00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125 451 159,63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100 609 029,28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88 224 565,09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Жилищное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2 320 684,36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34 011 500,01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500 000,00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2 320 684,36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1 415 200,00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500 000,00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32 596 300,01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Коммунальное хозяйство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55 151 400,54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3 400 000,00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10 700 000,00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28 242 881,49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1 700 000,00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917 175,80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25 991 343,25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9 000 000,00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Благоустройство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65 903 588,55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61 309 929,27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75 136 965,09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31 655 225,37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42 693 629,27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45 520 665,09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32 362 897,58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15 545 200,00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26 545 200,00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1 885 465,60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3 071 100,00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2 075 486,18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1 887 600,00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1 887 600,00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2 071 986,18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1 884 100,00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1 884 100,00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7 371 500,00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6 873 700,00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6 873 700,00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1 075 241 702,65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748 048 071,10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706 822 379,06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Дошкольное 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148 721 330,78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147 609 450,00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147 989 550,00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108 278 541,88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108 138 400,00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108 338 400,00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40 202 474,61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39 163 050,00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39 343 150,00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240 314,29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308 000,00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308 000,00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Общее образование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809 173 947,51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490 528 183,10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446 985 320,06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221 820 885,58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257 134 705,00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257 074 764,60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388 564 570,84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74 465 411,10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74 479 487,46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122 806 005,76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115 379 607,00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115 151 768,00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184 160,80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279 300,00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279 300,00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41 846 922,86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39 726 800,00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39 726 800,00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15 080 900,00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14 483 900,00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14 483 900,00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2 456 872,75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766 700,00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766 700,00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24 308 502,11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24 072 100,00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24 072 100,00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648,00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404 100,00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404 100,00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211 576,00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211 576,00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Молодежная политика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74 533 775,50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70 183 638,00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72 120 709,00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55 892 194,66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55 779 727,13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58 114 575,56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15 275 826,47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13 036 550,00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12 628 050,00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150 752,80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618 300,00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618 300,00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3 215 001,57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749 060,87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759 783,44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210 922 843,69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136 151 575,96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151 931 615,26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Культура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163 431 853,25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89 784 850,96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103 564 650,10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45 628 118,84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32 621 800,00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32 621 800,00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60 440 181,22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3 827 750,96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6 776 450,10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4 213,71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57 109 249,19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53 326 200,00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64 157 300,00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47 010,63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9 100,00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47 490 990,44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46 366 725,00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48 366 965,16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46 764 740,92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45 703 230,00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47 703 230,00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725 249,50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663 495,00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663 735,16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1 000,02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3 150 718,70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Амбулаторная помощь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2 014 624,52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1 136 094,18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53 825 978,50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30 115 580,00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38 978 720,00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Пенсионное обеспечение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8 342 340,00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8 342 340,00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701 190,00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52 380,00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701 190,00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52 380,00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Охрана семьи и детства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41 152 480,00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27 894 900,00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27 915 700,00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34 100,00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26 600,00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26 600,00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2 270 300,00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3 540 200,00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3 561 000,00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24 328 100,00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2 685 580,00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2 668 300,00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500 000,00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2 477 350,00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2 168 300,00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2 742 888,26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Массовый спорт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1 735 200,00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1 465 200,00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812 800,00</w:t>
            </w:r>
          </w:p>
        </w:tc>
      </w:tr>
      <w:tr w:rsidR="00DE4D52" w:rsidRPr="00DE4D52" w:rsidTr="00FA122B">
        <w:trPr>
          <w:trHeight w:val="189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926 820,00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812 800,00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80 468,26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4 868 050,00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Телевидение и радиовещание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lastRenderedPageBreak/>
              <w:t>Периодическая печать и издательства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3 583 750,00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3 583 750,00</w:t>
            </w:r>
          </w:p>
        </w:tc>
      </w:tr>
      <w:tr w:rsidR="00DE4D52" w:rsidRPr="00DE4D52" w:rsidTr="00FA122B">
        <w:trPr>
          <w:trHeight w:val="94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13 180,55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14 859,84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14 859,84</w:t>
            </w:r>
          </w:p>
        </w:tc>
      </w:tr>
      <w:tr w:rsidR="00DE4D52" w:rsidRPr="00DE4D52" w:rsidTr="00FA122B">
        <w:trPr>
          <w:trHeight w:val="630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700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color w:val="000000"/>
              </w:rPr>
            </w:pPr>
            <w:r w:rsidRPr="00DE4D52">
              <w:rPr>
                <w:rFonts w:eastAsia="Times New Roman"/>
                <w:color w:val="000000"/>
              </w:rPr>
              <w:t>14 859,84</w:t>
            </w:r>
          </w:p>
        </w:tc>
      </w:tr>
      <w:tr w:rsidR="00DE4D52" w:rsidRPr="00DE4D52" w:rsidTr="00FA122B">
        <w:trPr>
          <w:trHeight w:val="315"/>
        </w:trPr>
        <w:tc>
          <w:tcPr>
            <w:tcW w:w="1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1 765 492 489,30</w:t>
            </w:r>
          </w:p>
        </w:tc>
        <w:tc>
          <w:tcPr>
            <w:tcW w:w="7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1 234 200 787,34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D52" w:rsidRPr="00DE4D52" w:rsidRDefault="00DE4D52" w:rsidP="00DE4D52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DE4D52">
              <w:rPr>
                <w:rFonts w:eastAsia="Times New Roman"/>
                <w:b/>
                <w:bCs/>
                <w:color w:val="000000"/>
              </w:rPr>
              <w:t>1 216 715 191,25</w:t>
            </w:r>
          </w:p>
        </w:tc>
      </w:tr>
    </w:tbl>
    <w:p w:rsidR="00C547F2" w:rsidRDefault="00C547F2"/>
    <w:sectPr w:rsidR="00C547F2" w:rsidSect="00DE4D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52"/>
    <w:rsid w:val="00C547F2"/>
    <w:rsid w:val="00D60507"/>
    <w:rsid w:val="00DE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4D52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E4D52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D5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E4D52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DE4D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E4D5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E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E4D5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DE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E4D5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4D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DE4D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DE4D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DE4D52"/>
  </w:style>
  <w:style w:type="paragraph" w:styleId="ab">
    <w:name w:val="Normal (Web)"/>
    <w:basedOn w:val="a"/>
    <w:uiPriority w:val="99"/>
    <w:rsid w:val="00DE4D52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DE4D52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DE4D5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DE4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DE4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DE4D52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DE4D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DE4D52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DE4D52"/>
    <w:rPr>
      <w:rFonts w:ascii="Arial" w:hAnsi="Arial" w:cs="Arial" w:hint="default"/>
      <w:sz w:val="24"/>
    </w:rPr>
  </w:style>
  <w:style w:type="character" w:customStyle="1" w:styleId="WW8Num2z0">
    <w:name w:val="WW8Num2z0"/>
    <w:rsid w:val="00DE4D52"/>
  </w:style>
  <w:style w:type="character" w:customStyle="1" w:styleId="WW8Num2z1">
    <w:name w:val="WW8Num2z1"/>
    <w:rsid w:val="00DE4D52"/>
  </w:style>
  <w:style w:type="character" w:customStyle="1" w:styleId="WW8Num2z2">
    <w:name w:val="WW8Num2z2"/>
    <w:rsid w:val="00DE4D52"/>
  </w:style>
  <w:style w:type="character" w:customStyle="1" w:styleId="WW8Num2z3">
    <w:name w:val="WW8Num2z3"/>
    <w:rsid w:val="00DE4D52"/>
  </w:style>
  <w:style w:type="character" w:customStyle="1" w:styleId="WW8Num2z4">
    <w:name w:val="WW8Num2z4"/>
    <w:rsid w:val="00DE4D52"/>
  </w:style>
  <w:style w:type="character" w:customStyle="1" w:styleId="WW8Num2z5">
    <w:name w:val="WW8Num2z5"/>
    <w:rsid w:val="00DE4D52"/>
  </w:style>
  <w:style w:type="character" w:customStyle="1" w:styleId="WW8Num2z6">
    <w:name w:val="WW8Num2z6"/>
    <w:rsid w:val="00DE4D52"/>
  </w:style>
  <w:style w:type="character" w:customStyle="1" w:styleId="WW8Num2z7">
    <w:name w:val="WW8Num2z7"/>
    <w:rsid w:val="00DE4D52"/>
  </w:style>
  <w:style w:type="character" w:customStyle="1" w:styleId="WW8Num2z8">
    <w:name w:val="WW8Num2z8"/>
    <w:rsid w:val="00DE4D52"/>
  </w:style>
  <w:style w:type="character" w:customStyle="1" w:styleId="WW8Num3z0">
    <w:name w:val="WW8Num3z0"/>
    <w:rsid w:val="00DE4D52"/>
    <w:rPr>
      <w:rFonts w:hint="default"/>
    </w:rPr>
  </w:style>
  <w:style w:type="character" w:customStyle="1" w:styleId="WW8Num4z0">
    <w:name w:val="WW8Num4z0"/>
    <w:rsid w:val="00DE4D52"/>
    <w:rPr>
      <w:rFonts w:hint="default"/>
      <w:sz w:val="24"/>
    </w:rPr>
  </w:style>
  <w:style w:type="character" w:customStyle="1" w:styleId="WW8Num4z1">
    <w:name w:val="WW8Num4z1"/>
    <w:rsid w:val="00DE4D52"/>
  </w:style>
  <w:style w:type="character" w:customStyle="1" w:styleId="WW8Num4z2">
    <w:name w:val="WW8Num4z2"/>
    <w:rsid w:val="00DE4D52"/>
  </w:style>
  <w:style w:type="character" w:customStyle="1" w:styleId="WW8Num4z3">
    <w:name w:val="WW8Num4z3"/>
    <w:rsid w:val="00DE4D52"/>
  </w:style>
  <w:style w:type="character" w:customStyle="1" w:styleId="WW8Num4z4">
    <w:name w:val="WW8Num4z4"/>
    <w:rsid w:val="00DE4D52"/>
  </w:style>
  <w:style w:type="character" w:customStyle="1" w:styleId="WW8Num4z5">
    <w:name w:val="WW8Num4z5"/>
    <w:rsid w:val="00DE4D52"/>
  </w:style>
  <w:style w:type="character" w:customStyle="1" w:styleId="WW8Num4z6">
    <w:name w:val="WW8Num4z6"/>
    <w:rsid w:val="00DE4D52"/>
  </w:style>
  <w:style w:type="character" w:customStyle="1" w:styleId="WW8Num4z7">
    <w:name w:val="WW8Num4z7"/>
    <w:rsid w:val="00DE4D52"/>
  </w:style>
  <w:style w:type="character" w:customStyle="1" w:styleId="WW8Num4z8">
    <w:name w:val="WW8Num4z8"/>
    <w:rsid w:val="00DE4D52"/>
  </w:style>
  <w:style w:type="character" w:customStyle="1" w:styleId="WW8Num5z0">
    <w:name w:val="WW8Num5z0"/>
    <w:rsid w:val="00DE4D52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DE4D52"/>
    <w:rPr>
      <w:rFonts w:hint="default"/>
    </w:rPr>
  </w:style>
  <w:style w:type="character" w:customStyle="1" w:styleId="6">
    <w:name w:val="Основной шрифт абзаца6"/>
    <w:rsid w:val="00DE4D52"/>
  </w:style>
  <w:style w:type="character" w:customStyle="1" w:styleId="WW8Num1z2">
    <w:name w:val="WW8Num1z2"/>
    <w:rsid w:val="00DE4D52"/>
  </w:style>
  <w:style w:type="character" w:customStyle="1" w:styleId="WW8Num1z3">
    <w:name w:val="WW8Num1z3"/>
    <w:rsid w:val="00DE4D52"/>
  </w:style>
  <w:style w:type="character" w:customStyle="1" w:styleId="WW8Num1z4">
    <w:name w:val="WW8Num1z4"/>
    <w:rsid w:val="00DE4D52"/>
  </w:style>
  <w:style w:type="character" w:customStyle="1" w:styleId="WW8Num1z5">
    <w:name w:val="WW8Num1z5"/>
    <w:rsid w:val="00DE4D52"/>
  </w:style>
  <w:style w:type="character" w:customStyle="1" w:styleId="WW8Num1z6">
    <w:name w:val="WW8Num1z6"/>
    <w:rsid w:val="00DE4D52"/>
  </w:style>
  <w:style w:type="character" w:customStyle="1" w:styleId="WW8Num1z7">
    <w:name w:val="WW8Num1z7"/>
    <w:rsid w:val="00DE4D52"/>
  </w:style>
  <w:style w:type="character" w:customStyle="1" w:styleId="WW8Num1z8">
    <w:name w:val="WW8Num1z8"/>
    <w:rsid w:val="00DE4D52"/>
  </w:style>
  <w:style w:type="character" w:customStyle="1" w:styleId="5">
    <w:name w:val="Основной шрифт абзаца5"/>
    <w:rsid w:val="00DE4D52"/>
  </w:style>
  <w:style w:type="character" w:customStyle="1" w:styleId="4">
    <w:name w:val="Основной шрифт абзаца4"/>
    <w:rsid w:val="00DE4D52"/>
  </w:style>
  <w:style w:type="character" w:customStyle="1" w:styleId="3">
    <w:name w:val="Основной шрифт абзаца3"/>
    <w:rsid w:val="00DE4D52"/>
  </w:style>
  <w:style w:type="character" w:customStyle="1" w:styleId="22">
    <w:name w:val="Основной шрифт абзаца2"/>
    <w:rsid w:val="00DE4D52"/>
  </w:style>
  <w:style w:type="character" w:customStyle="1" w:styleId="WW8Num5z1">
    <w:name w:val="WW8Num5z1"/>
    <w:rsid w:val="00DE4D52"/>
  </w:style>
  <w:style w:type="character" w:customStyle="1" w:styleId="WW8Num5z2">
    <w:name w:val="WW8Num5z2"/>
    <w:rsid w:val="00DE4D52"/>
  </w:style>
  <w:style w:type="character" w:customStyle="1" w:styleId="WW8Num5z3">
    <w:name w:val="WW8Num5z3"/>
    <w:rsid w:val="00DE4D52"/>
  </w:style>
  <w:style w:type="character" w:customStyle="1" w:styleId="WW8Num5z4">
    <w:name w:val="WW8Num5z4"/>
    <w:rsid w:val="00DE4D52"/>
  </w:style>
  <w:style w:type="character" w:customStyle="1" w:styleId="WW8Num5z5">
    <w:name w:val="WW8Num5z5"/>
    <w:rsid w:val="00DE4D52"/>
  </w:style>
  <w:style w:type="character" w:customStyle="1" w:styleId="WW8Num5z6">
    <w:name w:val="WW8Num5z6"/>
    <w:rsid w:val="00DE4D52"/>
  </w:style>
  <w:style w:type="character" w:customStyle="1" w:styleId="WW8Num5z7">
    <w:name w:val="WW8Num5z7"/>
    <w:rsid w:val="00DE4D52"/>
  </w:style>
  <w:style w:type="character" w:customStyle="1" w:styleId="WW8Num5z8">
    <w:name w:val="WW8Num5z8"/>
    <w:rsid w:val="00DE4D52"/>
  </w:style>
  <w:style w:type="character" w:customStyle="1" w:styleId="WW8Num7z0">
    <w:name w:val="WW8Num7z0"/>
    <w:rsid w:val="00DE4D52"/>
  </w:style>
  <w:style w:type="character" w:customStyle="1" w:styleId="WW8Num7z1">
    <w:name w:val="WW8Num7z1"/>
    <w:rsid w:val="00DE4D52"/>
  </w:style>
  <w:style w:type="character" w:customStyle="1" w:styleId="WW8Num7z2">
    <w:name w:val="WW8Num7z2"/>
    <w:rsid w:val="00DE4D52"/>
  </w:style>
  <w:style w:type="character" w:customStyle="1" w:styleId="WW8Num7z3">
    <w:name w:val="WW8Num7z3"/>
    <w:rsid w:val="00DE4D52"/>
  </w:style>
  <w:style w:type="character" w:customStyle="1" w:styleId="WW8Num7z4">
    <w:name w:val="WW8Num7z4"/>
    <w:rsid w:val="00DE4D52"/>
  </w:style>
  <w:style w:type="character" w:customStyle="1" w:styleId="WW8Num7z5">
    <w:name w:val="WW8Num7z5"/>
    <w:rsid w:val="00DE4D52"/>
  </w:style>
  <w:style w:type="character" w:customStyle="1" w:styleId="WW8Num7z6">
    <w:name w:val="WW8Num7z6"/>
    <w:rsid w:val="00DE4D52"/>
  </w:style>
  <w:style w:type="character" w:customStyle="1" w:styleId="WW8Num7z7">
    <w:name w:val="WW8Num7z7"/>
    <w:rsid w:val="00DE4D52"/>
  </w:style>
  <w:style w:type="character" w:customStyle="1" w:styleId="WW8Num7z8">
    <w:name w:val="WW8Num7z8"/>
    <w:rsid w:val="00DE4D52"/>
  </w:style>
  <w:style w:type="character" w:customStyle="1" w:styleId="WW8Num8z0">
    <w:name w:val="WW8Num8z0"/>
    <w:rsid w:val="00DE4D52"/>
  </w:style>
  <w:style w:type="character" w:customStyle="1" w:styleId="WW8Num8z1">
    <w:name w:val="WW8Num8z1"/>
    <w:rsid w:val="00DE4D52"/>
  </w:style>
  <w:style w:type="character" w:customStyle="1" w:styleId="WW8Num8z2">
    <w:name w:val="WW8Num8z2"/>
    <w:rsid w:val="00DE4D52"/>
  </w:style>
  <w:style w:type="character" w:customStyle="1" w:styleId="WW8Num8z3">
    <w:name w:val="WW8Num8z3"/>
    <w:rsid w:val="00DE4D52"/>
  </w:style>
  <w:style w:type="character" w:customStyle="1" w:styleId="WW8Num8z4">
    <w:name w:val="WW8Num8z4"/>
    <w:rsid w:val="00DE4D52"/>
  </w:style>
  <w:style w:type="character" w:customStyle="1" w:styleId="WW8Num8z5">
    <w:name w:val="WW8Num8z5"/>
    <w:rsid w:val="00DE4D52"/>
  </w:style>
  <w:style w:type="character" w:customStyle="1" w:styleId="WW8Num8z6">
    <w:name w:val="WW8Num8z6"/>
    <w:rsid w:val="00DE4D52"/>
  </w:style>
  <w:style w:type="character" w:customStyle="1" w:styleId="WW8Num8z7">
    <w:name w:val="WW8Num8z7"/>
    <w:rsid w:val="00DE4D52"/>
  </w:style>
  <w:style w:type="character" w:customStyle="1" w:styleId="WW8Num8z8">
    <w:name w:val="WW8Num8z8"/>
    <w:rsid w:val="00DE4D52"/>
  </w:style>
  <w:style w:type="character" w:customStyle="1" w:styleId="WW8Num9z0">
    <w:name w:val="WW8Num9z0"/>
    <w:rsid w:val="00DE4D52"/>
  </w:style>
  <w:style w:type="character" w:customStyle="1" w:styleId="WW8Num9z1">
    <w:name w:val="WW8Num9z1"/>
    <w:rsid w:val="00DE4D52"/>
  </w:style>
  <w:style w:type="character" w:customStyle="1" w:styleId="WW8Num9z2">
    <w:name w:val="WW8Num9z2"/>
    <w:rsid w:val="00DE4D52"/>
  </w:style>
  <w:style w:type="character" w:customStyle="1" w:styleId="WW8Num9z3">
    <w:name w:val="WW8Num9z3"/>
    <w:rsid w:val="00DE4D52"/>
  </w:style>
  <w:style w:type="character" w:customStyle="1" w:styleId="WW8Num9z4">
    <w:name w:val="WW8Num9z4"/>
    <w:rsid w:val="00DE4D52"/>
  </w:style>
  <w:style w:type="character" w:customStyle="1" w:styleId="WW8Num9z5">
    <w:name w:val="WW8Num9z5"/>
    <w:rsid w:val="00DE4D52"/>
  </w:style>
  <w:style w:type="character" w:customStyle="1" w:styleId="WW8Num9z6">
    <w:name w:val="WW8Num9z6"/>
    <w:rsid w:val="00DE4D52"/>
  </w:style>
  <w:style w:type="character" w:customStyle="1" w:styleId="WW8Num9z7">
    <w:name w:val="WW8Num9z7"/>
    <w:rsid w:val="00DE4D52"/>
  </w:style>
  <w:style w:type="character" w:customStyle="1" w:styleId="WW8Num9z8">
    <w:name w:val="WW8Num9z8"/>
    <w:rsid w:val="00DE4D52"/>
  </w:style>
  <w:style w:type="character" w:customStyle="1" w:styleId="WW8Num10z0">
    <w:name w:val="WW8Num10z0"/>
    <w:rsid w:val="00DE4D52"/>
  </w:style>
  <w:style w:type="character" w:customStyle="1" w:styleId="WW8Num10z1">
    <w:name w:val="WW8Num10z1"/>
    <w:rsid w:val="00DE4D52"/>
  </w:style>
  <w:style w:type="character" w:customStyle="1" w:styleId="WW8Num10z2">
    <w:name w:val="WW8Num10z2"/>
    <w:rsid w:val="00DE4D52"/>
  </w:style>
  <w:style w:type="character" w:customStyle="1" w:styleId="WW8Num10z3">
    <w:name w:val="WW8Num10z3"/>
    <w:rsid w:val="00DE4D52"/>
  </w:style>
  <w:style w:type="character" w:customStyle="1" w:styleId="WW8Num10z4">
    <w:name w:val="WW8Num10z4"/>
    <w:rsid w:val="00DE4D52"/>
  </w:style>
  <w:style w:type="character" w:customStyle="1" w:styleId="WW8Num10z5">
    <w:name w:val="WW8Num10z5"/>
    <w:rsid w:val="00DE4D52"/>
  </w:style>
  <w:style w:type="character" w:customStyle="1" w:styleId="WW8Num10z6">
    <w:name w:val="WW8Num10z6"/>
    <w:rsid w:val="00DE4D52"/>
  </w:style>
  <w:style w:type="character" w:customStyle="1" w:styleId="WW8Num10z7">
    <w:name w:val="WW8Num10z7"/>
    <w:rsid w:val="00DE4D52"/>
  </w:style>
  <w:style w:type="character" w:customStyle="1" w:styleId="WW8Num10z8">
    <w:name w:val="WW8Num10z8"/>
    <w:rsid w:val="00DE4D52"/>
  </w:style>
  <w:style w:type="character" w:customStyle="1" w:styleId="WW8Num11z0">
    <w:name w:val="WW8Num11z0"/>
    <w:rsid w:val="00DE4D52"/>
  </w:style>
  <w:style w:type="character" w:customStyle="1" w:styleId="WW8Num11z2">
    <w:name w:val="WW8Num11z2"/>
    <w:rsid w:val="00DE4D52"/>
  </w:style>
  <w:style w:type="character" w:customStyle="1" w:styleId="WW8Num11z3">
    <w:name w:val="WW8Num11z3"/>
    <w:rsid w:val="00DE4D52"/>
  </w:style>
  <w:style w:type="character" w:customStyle="1" w:styleId="WW8Num11z4">
    <w:name w:val="WW8Num11z4"/>
    <w:rsid w:val="00DE4D52"/>
  </w:style>
  <w:style w:type="character" w:customStyle="1" w:styleId="WW8Num11z5">
    <w:name w:val="WW8Num11z5"/>
    <w:rsid w:val="00DE4D52"/>
  </w:style>
  <w:style w:type="character" w:customStyle="1" w:styleId="WW8Num11z6">
    <w:name w:val="WW8Num11z6"/>
    <w:rsid w:val="00DE4D52"/>
  </w:style>
  <w:style w:type="character" w:customStyle="1" w:styleId="WW8Num11z7">
    <w:name w:val="WW8Num11z7"/>
    <w:rsid w:val="00DE4D52"/>
  </w:style>
  <w:style w:type="character" w:customStyle="1" w:styleId="WW8Num11z8">
    <w:name w:val="WW8Num11z8"/>
    <w:rsid w:val="00DE4D52"/>
  </w:style>
  <w:style w:type="character" w:customStyle="1" w:styleId="WW8Num12z0">
    <w:name w:val="WW8Num12z0"/>
    <w:rsid w:val="00DE4D52"/>
  </w:style>
  <w:style w:type="character" w:customStyle="1" w:styleId="WW8Num12z1">
    <w:name w:val="WW8Num12z1"/>
    <w:rsid w:val="00DE4D52"/>
  </w:style>
  <w:style w:type="character" w:customStyle="1" w:styleId="WW8Num12z2">
    <w:name w:val="WW8Num12z2"/>
    <w:rsid w:val="00DE4D52"/>
  </w:style>
  <w:style w:type="character" w:customStyle="1" w:styleId="WW8Num12z3">
    <w:name w:val="WW8Num12z3"/>
    <w:rsid w:val="00DE4D52"/>
  </w:style>
  <w:style w:type="character" w:customStyle="1" w:styleId="WW8Num12z4">
    <w:name w:val="WW8Num12z4"/>
    <w:rsid w:val="00DE4D52"/>
  </w:style>
  <w:style w:type="character" w:customStyle="1" w:styleId="WW8Num12z5">
    <w:name w:val="WW8Num12z5"/>
    <w:rsid w:val="00DE4D52"/>
  </w:style>
  <w:style w:type="character" w:customStyle="1" w:styleId="WW8Num12z6">
    <w:name w:val="WW8Num12z6"/>
    <w:rsid w:val="00DE4D52"/>
  </w:style>
  <w:style w:type="character" w:customStyle="1" w:styleId="WW8Num12z7">
    <w:name w:val="WW8Num12z7"/>
    <w:rsid w:val="00DE4D52"/>
  </w:style>
  <w:style w:type="character" w:customStyle="1" w:styleId="WW8Num12z8">
    <w:name w:val="WW8Num12z8"/>
    <w:rsid w:val="00DE4D52"/>
  </w:style>
  <w:style w:type="character" w:customStyle="1" w:styleId="WW8Num13z0">
    <w:name w:val="WW8Num13z0"/>
    <w:rsid w:val="00DE4D52"/>
  </w:style>
  <w:style w:type="character" w:customStyle="1" w:styleId="WW8Num13z2">
    <w:name w:val="WW8Num13z2"/>
    <w:rsid w:val="00DE4D52"/>
  </w:style>
  <w:style w:type="character" w:customStyle="1" w:styleId="WW8Num13z3">
    <w:name w:val="WW8Num13z3"/>
    <w:rsid w:val="00DE4D52"/>
  </w:style>
  <w:style w:type="character" w:customStyle="1" w:styleId="WW8Num13z4">
    <w:name w:val="WW8Num13z4"/>
    <w:rsid w:val="00DE4D52"/>
  </w:style>
  <w:style w:type="character" w:customStyle="1" w:styleId="WW8Num13z5">
    <w:name w:val="WW8Num13z5"/>
    <w:rsid w:val="00DE4D52"/>
  </w:style>
  <w:style w:type="character" w:customStyle="1" w:styleId="WW8Num13z6">
    <w:name w:val="WW8Num13z6"/>
    <w:rsid w:val="00DE4D52"/>
  </w:style>
  <w:style w:type="character" w:customStyle="1" w:styleId="WW8Num13z7">
    <w:name w:val="WW8Num13z7"/>
    <w:rsid w:val="00DE4D52"/>
  </w:style>
  <w:style w:type="character" w:customStyle="1" w:styleId="WW8Num13z8">
    <w:name w:val="WW8Num13z8"/>
    <w:rsid w:val="00DE4D52"/>
  </w:style>
  <w:style w:type="character" w:customStyle="1" w:styleId="WW8Num14z0">
    <w:name w:val="WW8Num14z0"/>
    <w:rsid w:val="00DE4D52"/>
  </w:style>
  <w:style w:type="character" w:customStyle="1" w:styleId="WW8Num14z2">
    <w:name w:val="WW8Num14z2"/>
    <w:rsid w:val="00DE4D52"/>
  </w:style>
  <w:style w:type="character" w:customStyle="1" w:styleId="WW8Num14z3">
    <w:name w:val="WW8Num14z3"/>
    <w:rsid w:val="00DE4D52"/>
  </w:style>
  <w:style w:type="character" w:customStyle="1" w:styleId="WW8Num14z4">
    <w:name w:val="WW8Num14z4"/>
    <w:rsid w:val="00DE4D52"/>
  </w:style>
  <w:style w:type="character" w:customStyle="1" w:styleId="WW8Num14z5">
    <w:name w:val="WW8Num14z5"/>
    <w:rsid w:val="00DE4D52"/>
  </w:style>
  <w:style w:type="character" w:customStyle="1" w:styleId="WW8Num14z6">
    <w:name w:val="WW8Num14z6"/>
    <w:rsid w:val="00DE4D52"/>
  </w:style>
  <w:style w:type="character" w:customStyle="1" w:styleId="WW8Num14z7">
    <w:name w:val="WW8Num14z7"/>
    <w:rsid w:val="00DE4D52"/>
  </w:style>
  <w:style w:type="character" w:customStyle="1" w:styleId="WW8Num14z8">
    <w:name w:val="WW8Num14z8"/>
    <w:rsid w:val="00DE4D52"/>
  </w:style>
  <w:style w:type="character" w:customStyle="1" w:styleId="WW8Num15z0">
    <w:name w:val="WW8Num15z0"/>
    <w:rsid w:val="00DE4D52"/>
  </w:style>
  <w:style w:type="character" w:customStyle="1" w:styleId="WW8Num15z1">
    <w:name w:val="WW8Num15z1"/>
    <w:rsid w:val="00DE4D52"/>
  </w:style>
  <w:style w:type="character" w:customStyle="1" w:styleId="WW8Num15z2">
    <w:name w:val="WW8Num15z2"/>
    <w:rsid w:val="00DE4D52"/>
  </w:style>
  <w:style w:type="character" w:customStyle="1" w:styleId="WW8Num15z3">
    <w:name w:val="WW8Num15z3"/>
    <w:rsid w:val="00DE4D52"/>
  </w:style>
  <w:style w:type="character" w:customStyle="1" w:styleId="WW8Num15z4">
    <w:name w:val="WW8Num15z4"/>
    <w:rsid w:val="00DE4D52"/>
  </w:style>
  <w:style w:type="character" w:customStyle="1" w:styleId="WW8Num15z5">
    <w:name w:val="WW8Num15z5"/>
    <w:rsid w:val="00DE4D52"/>
  </w:style>
  <w:style w:type="character" w:customStyle="1" w:styleId="WW8Num15z6">
    <w:name w:val="WW8Num15z6"/>
    <w:rsid w:val="00DE4D52"/>
  </w:style>
  <w:style w:type="character" w:customStyle="1" w:styleId="WW8Num15z7">
    <w:name w:val="WW8Num15z7"/>
    <w:rsid w:val="00DE4D52"/>
  </w:style>
  <w:style w:type="character" w:customStyle="1" w:styleId="WW8Num15z8">
    <w:name w:val="WW8Num15z8"/>
    <w:rsid w:val="00DE4D52"/>
  </w:style>
  <w:style w:type="character" w:customStyle="1" w:styleId="WW8Num16z0">
    <w:name w:val="WW8Num16z0"/>
    <w:rsid w:val="00DE4D52"/>
  </w:style>
  <w:style w:type="character" w:customStyle="1" w:styleId="WW8Num16z2">
    <w:name w:val="WW8Num16z2"/>
    <w:rsid w:val="00DE4D52"/>
  </w:style>
  <w:style w:type="character" w:customStyle="1" w:styleId="WW8Num16z3">
    <w:name w:val="WW8Num16z3"/>
    <w:rsid w:val="00DE4D52"/>
  </w:style>
  <w:style w:type="character" w:customStyle="1" w:styleId="WW8Num16z4">
    <w:name w:val="WW8Num16z4"/>
    <w:rsid w:val="00DE4D52"/>
  </w:style>
  <w:style w:type="character" w:customStyle="1" w:styleId="WW8Num16z5">
    <w:name w:val="WW8Num16z5"/>
    <w:rsid w:val="00DE4D52"/>
  </w:style>
  <w:style w:type="character" w:customStyle="1" w:styleId="WW8Num16z6">
    <w:name w:val="WW8Num16z6"/>
    <w:rsid w:val="00DE4D52"/>
  </w:style>
  <w:style w:type="character" w:customStyle="1" w:styleId="WW8Num16z7">
    <w:name w:val="WW8Num16z7"/>
    <w:rsid w:val="00DE4D52"/>
  </w:style>
  <w:style w:type="character" w:customStyle="1" w:styleId="WW8Num16z8">
    <w:name w:val="WW8Num16z8"/>
    <w:rsid w:val="00DE4D52"/>
  </w:style>
  <w:style w:type="character" w:customStyle="1" w:styleId="WW8Num17z0">
    <w:name w:val="WW8Num17z0"/>
    <w:rsid w:val="00DE4D52"/>
  </w:style>
  <w:style w:type="character" w:customStyle="1" w:styleId="WW8Num17z1">
    <w:name w:val="WW8Num17z1"/>
    <w:rsid w:val="00DE4D52"/>
  </w:style>
  <w:style w:type="character" w:customStyle="1" w:styleId="WW8Num17z2">
    <w:name w:val="WW8Num17z2"/>
    <w:rsid w:val="00DE4D52"/>
  </w:style>
  <w:style w:type="character" w:customStyle="1" w:styleId="WW8Num17z3">
    <w:name w:val="WW8Num17z3"/>
    <w:rsid w:val="00DE4D52"/>
  </w:style>
  <w:style w:type="character" w:customStyle="1" w:styleId="WW8Num17z4">
    <w:name w:val="WW8Num17z4"/>
    <w:rsid w:val="00DE4D52"/>
  </w:style>
  <w:style w:type="character" w:customStyle="1" w:styleId="WW8Num17z5">
    <w:name w:val="WW8Num17z5"/>
    <w:rsid w:val="00DE4D52"/>
  </w:style>
  <w:style w:type="character" w:customStyle="1" w:styleId="WW8Num17z6">
    <w:name w:val="WW8Num17z6"/>
    <w:rsid w:val="00DE4D52"/>
  </w:style>
  <w:style w:type="character" w:customStyle="1" w:styleId="WW8Num17z7">
    <w:name w:val="WW8Num17z7"/>
    <w:rsid w:val="00DE4D52"/>
  </w:style>
  <w:style w:type="character" w:customStyle="1" w:styleId="WW8Num17z8">
    <w:name w:val="WW8Num17z8"/>
    <w:rsid w:val="00DE4D52"/>
  </w:style>
  <w:style w:type="character" w:customStyle="1" w:styleId="WW8Num18z0">
    <w:name w:val="WW8Num18z0"/>
    <w:rsid w:val="00DE4D52"/>
  </w:style>
  <w:style w:type="character" w:customStyle="1" w:styleId="WW8Num18z1">
    <w:name w:val="WW8Num18z1"/>
    <w:rsid w:val="00DE4D52"/>
  </w:style>
  <w:style w:type="character" w:customStyle="1" w:styleId="WW8Num18z2">
    <w:name w:val="WW8Num18z2"/>
    <w:rsid w:val="00DE4D52"/>
  </w:style>
  <w:style w:type="character" w:customStyle="1" w:styleId="WW8Num18z3">
    <w:name w:val="WW8Num18z3"/>
    <w:rsid w:val="00DE4D52"/>
  </w:style>
  <w:style w:type="character" w:customStyle="1" w:styleId="WW8Num18z4">
    <w:name w:val="WW8Num18z4"/>
    <w:rsid w:val="00DE4D52"/>
  </w:style>
  <w:style w:type="character" w:customStyle="1" w:styleId="WW8Num18z5">
    <w:name w:val="WW8Num18z5"/>
    <w:rsid w:val="00DE4D52"/>
  </w:style>
  <w:style w:type="character" w:customStyle="1" w:styleId="WW8Num18z6">
    <w:name w:val="WW8Num18z6"/>
    <w:rsid w:val="00DE4D52"/>
  </w:style>
  <w:style w:type="character" w:customStyle="1" w:styleId="WW8Num18z7">
    <w:name w:val="WW8Num18z7"/>
    <w:rsid w:val="00DE4D52"/>
  </w:style>
  <w:style w:type="character" w:customStyle="1" w:styleId="WW8Num18z8">
    <w:name w:val="WW8Num18z8"/>
    <w:rsid w:val="00DE4D52"/>
  </w:style>
  <w:style w:type="character" w:customStyle="1" w:styleId="WW8Num19z0">
    <w:name w:val="WW8Num19z0"/>
    <w:rsid w:val="00DE4D52"/>
  </w:style>
  <w:style w:type="character" w:customStyle="1" w:styleId="WW8Num19z1">
    <w:name w:val="WW8Num19z1"/>
    <w:rsid w:val="00DE4D52"/>
  </w:style>
  <w:style w:type="character" w:customStyle="1" w:styleId="WW8Num19z2">
    <w:name w:val="WW8Num19z2"/>
    <w:rsid w:val="00DE4D52"/>
  </w:style>
  <w:style w:type="character" w:customStyle="1" w:styleId="WW8Num19z3">
    <w:name w:val="WW8Num19z3"/>
    <w:rsid w:val="00DE4D52"/>
  </w:style>
  <w:style w:type="character" w:customStyle="1" w:styleId="WW8Num19z4">
    <w:name w:val="WW8Num19z4"/>
    <w:rsid w:val="00DE4D52"/>
  </w:style>
  <w:style w:type="character" w:customStyle="1" w:styleId="WW8Num19z5">
    <w:name w:val="WW8Num19z5"/>
    <w:rsid w:val="00DE4D52"/>
  </w:style>
  <w:style w:type="character" w:customStyle="1" w:styleId="WW8Num19z6">
    <w:name w:val="WW8Num19z6"/>
    <w:rsid w:val="00DE4D52"/>
  </w:style>
  <w:style w:type="character" w:customStyle="1" w:styleId="WW8Num19z7">
    <w:name w:val="WW8Num19z7"/>
    <w:rsid w:val="00DE4D52"/>
  </w:style>
  <w:style w:type="character" w:customStyle="1" w:styleId="WW8Num19z8">
    <w:name w:val="WW8Num19z8"/>
    <w:rsid w:val="00DE4D52"/>
  </w:style>
  <w:style w:type="character" w:customStyle="1" w:styleId="WW8Num20z0">
    <w:name w:val="WW8Num20z0"/>
    <w:rsid w:val="00DE4D52"/>
  </w:style>
  <w:style w:type="character" w:customStyle="1" w:styleId="WW8Num20z1">
    <w:name w:val="WW8Num20z1"/>
    <w:rsid w:val="00DE4D52"/>
  </w:style>
  <w:style w:type="character" w:customStyle="1" w:styleId="WW8Num20z2">
    <w:name w:val="WW8Num20z2"/>
    <w:rsid w:val="00DE4D52"/>
  </w:style>
  <w:style w:type="character" w:customStyle="1" w:styleId="WW8Num20z3">
    <w:name w:val="WW8Num20z3"/>
    <w:rsid w:val="00DE4D52"/>
  </w:style>
  <w:style w:type="character" w:customStyle="1" w:styleId="WW8Num20z4">
    <w:name w:val="WW8Num20z4"/>
    <w:rsid w:val="00DE4D52"/>
  </w:style>
  <w:style w:type="character" w:customStyle="1" w:styleId="WW8Num20z5">
    <w:name w:val="WW8Num20z5"/>
    <w:rsid w:val="00DE4D52"/>
  </w:style>
  <w:style w:type="character" w:customStyle="1" w:styleId="WW8Num20z6">
    <w:name w:val="WW8Num20z6"/>
    <w:rsid w:val="00DE4D52"/>
  </w:style>
  <w:style w:type="character" w:customStyle="1" w:styleId="WW8Num20z7">
    <w:name w:val="WW8Num20z7"/>
    <w:rsid w:val="00DE4D52"/>
  </w:style>
  <w:style w:type="character" w:customStyle="1" w:styleId="WW8Num20z8">
    <w:name w:val="WW8Num20z8"/>
    <w:rsid w:val="00DE4D52"/>
  </w:style>
  <w:style w:type="character" w:customStyle="1" w:styleId="WW8Num21z0">
    <w:name w:val="WW8Num21z0"/>
    <w:rsid w:val="00DE4D52"/>
  </w:style>
  <w:style w:type="character" w:customStyle="1" w:styleId="WW8Num21z2">
    <w:name w:val="WW8Num21z2"/>
    <w:rsid w:val="00DE4D52"/>
  </w:style>
  <w:style w:type="character" w:customStyle="1" w:styleId="WW8Num21z3">
    <w:name w:val="WW8Num21z3"/>
    <w:rsid w:val="00DE4D52"/>
  </w:style>
  <w:style w:type="character" w:customStyle="1" w:styleId="WW8Num21z4">
    <w:name w:val="WW8Num21z4"/>
    <w:rsid w:val="00DE4D52"/>
  </w:style>
  <w:style w:type="character" w:customStyle="1" w:styleId="WW8Num21z5">
    <w:name w:val="WW8Num21z5"/>
    <w:rsid w:val="00DE4D52"/>
  </w:style>
  <w:style w:type="character" w:customStyle="1" w:styleId="WW8Num21z6">
    <w:name w:val="WW8Num21z6"/>
    <w:rsid w:val="00DE4D52"/>
  </w:style>
  <w:style w:type="character" w:customStyle="1" w:styleId="WW8Num21z7">
    <w:name w:val="WW8Num21z7"/>
    <w:rsid w:val="00DE4D52"/>
  </w:style>
  <w:style w:type="character" w:customStyle="1" w:styleId="WW8Num21z8">
    <w:name w:val="WW8Num21z8"/>
    <w:rsid w:val="00DE4D52"/>
  </w:style>
  <w:style w:type="character" w:customStyle="1" w:styleId="WW8Num22z0">
    <w:name w:val="WW8Num22z0"/>
    <w:rsid w:val="00DE4D52"/>
  </w:style>
  <w:style w:type="character" w:customStyle="1" w:styleId="WW8Num22z1">
    <w:name w:val="WW8Num22z1"/>
    <w:rsid w:val="00DE4D52"/>
  </w:style>
  <w:style w:type="character" w:customStyle="1" w:styleId="WW8Num22z2">
    <w:name w:val="WW8Num22z2"/>
    <w:rsid w:val="00DE4D52"/>
  </w:style>
  <w:style w:type="character" w:customStyle="1" w:styleId="WW8Num22z3">
    <w:name w:val="WW8Num22z3"/>
    <w:rsid w:val="00DE4D52"/>
  </w:style>
  <w:style w:type="character" w:customStyle="1" w:styleId="WW8Num22z4">
    <w:name w:val="WW8Num22z4"/>
    <w:rsid w:val="00DE4D52"/>
  </w:style>
  <w:style w:type="character" w:customStyle="1" w:styleId="WW8Num22z5">
    <w:name w:val="WW8Num22z5"/>
    <w:rsid w:val="00DE4D52"/>
  </w:style>
  <w:style w:type="character" w:customStyle="1" w:styleId="WW8Num22z6">
    <w:name w:val="WW8Num22z6"/>
    <w:rsid w:val="00DE4D52"/>
  </w:style>
  <w:style w:type="character" w:customStyle="1" w:styleId="WW8Num22z7">
    <w:name w:val="WW8Num22z7"/>
    <w:rsid w:val="00DE4D52"/>
  </w:style>
  <w:style w:type="character" w:customStyle="1" w:styleId="WW8Num22z8">
    <w:name w:val="WW8Num22z8"/>
    <w:rsid w:val="00DE4D52"/>
  </w:style>
  <w:style w:type="character" w:customStyle="1" w:styleId="WW8Num23z0">
    <w:name w:val="WW8Num23z0"/>
    <w:rsid w:val="00DE4D52"/>
  </w:style>
  <w:style w:type="character" w:customStyle="1" w:styleId="WW8Num23z2">
    <w:name w:val="WW8Num23z2"/>
    <w:rsid w:val="00DE4D52"/>
  </w:style>
  <w:style w:type="character" w:customStyle="1" w:styleId="WW8Num23z3">
    <w:name w:val="WW8Num23z3"/>
    <w:rsid w:val="00DE4D52"/>
  </w:style>
  <w:style w:type="character" w:customStyle="1" w:styleId="WW8Num23z4">
    <w:name w:val="WW8Num23z4"/>
    <w:rsid w:val="00DE4D52"/>
  </w:style>
  <w:style w:type="character" w:customStyle="1" w:styleId="WW8Num23z5">
    <w:name w:val="WW8Num23z5"/>
    <w:rsid w:val="00DE4D52"/>
  </w:style>
  <w:style w:type="character" w:customStyle="1" w:styleId="WW8Num23z6">
    <w:name w:val="WW8Num23z6"/>
    <w:rsid w:val="00DE4D52"/>
  </w:style>
  <w:style w:type="character" w:customStyle="1" w:styleId="WW8Num23z7">
    <w:name w:val="WW8Num23z7"/>
    <w:rsid w:val="00DE4D52"/>
  </w:style>
  <w:style w:type="character" w:customStyle="1" w:styleId="WW8Num23z8">
    <w:name w:val="WW8Num23z8"/>
    <w:rsid w:val="00DE4D52"/>
  </w:style>
  <w:style w:type="character" w:customStyle="1" w:styleId="WW8Num24z0">
    <w:name w:val="WW8Num24z0"/>
    <w:rsid w:val="00DE4D52"/>
  </w:style>
  <w:style w:type="character" w:customStyle="1" w:styleId="WW8Num24z1">
    <w:name w:val="WW8Num24z1"/>
    <w:rsid w:val="00DE4D52"/>
  </w:style>
  <w:style w:type="character" w:customStyle="1" w:styleId="WW8Num24z2">
    <w:name w:val="WW8Num24z2"/>
    <w:rsid w:val="00DE4D52"/>
  </w:style>
  <w:style w:type="character" w:customStyle="1" w:styleId="WW8Num24z3">
    <w:name w:val="WW8Num24z3"/>
    <w:rsid w:val="00DE4D52"/>
  </w:style>
  <w:style w:type="character" w:customStyle="1" w:styleId="WW8Num24z4">
    <w:name w:val="WW8Num24z4"/>
    <w:rsid w:val="00DE4D52"/>
  </w:style>
  <w:style w:type="character" w:customStyle="1" w:styleId="WW8Num24z5">
    <w:name w:val="WW8Num24z5"/>
    <w:rsid w:val="00DE4D52"/>
  </w:style>
  <w:style w:type="character" w:customStyle="1" w:styleId="WW8Num24z6">
    <w:name w:val="WW8Num24z6"/>
    <w:rsid w:val="00DE4D52"/>
  </w:style>
  <w:style w:type="character" w:customStyle="1" w:styleId="WW8Num24z7">
    <w:name w:val="WW8Num24z7"/>
    <w:rsid w:val="00DE4D52"/>
  </w:style>
  <w:style w:type="character" w:customStyle="1" w:styleId="WW8Num24z8">
    <w:name w:val="WW8Num24z8"/>
    <w:rsid w:val="00DE4D52"/>
  </w:style>
  <w:style w:type="character" w:customStyle="1" w:styleId="WW8Num25z0">
    <w:name w:val="WW8Num25z0"/>
    <w:rsid w:val="00DE4D52"/>
  </w:style>
  <w:style w:type="character" w:customStyle="1" w:styleId="WW8Num26z0">
    <w:name w:val="WW8Num26z0"/>
    <w:rsid w:val="00DE4D52"/>
  </w:style>
  <w:style w:type="character" w:customStyle="1" w:styleId="WW8Num26z1">
    <w:name w:val="WW8Num26z1"/>
    <w:rsid w:val="00DE4D52"/>
  </w:style>
  <w:style w:type="character" w:customStyle="1" w:styleId="WW8Num26z2">
    <w:name w:val="WW8Num26z2"/>
    <w:rsid w:val="00DE4D52"/>
  </w:style>
  <w:style w:type="character" w:customStyle="1" w:styleId="WW8Num26z3">
    <w:name w:val="WW8Num26z3"/>
    <w:rsid w:val="00DE4D52"/>
  </w:style>
  <w:style w:type="character" w:customStyle="1" w:styleId="WW8Num26z4">
    <w:name w:val="WW8Num26z4"/>
    <w:rsid w:val="00DE4D52"/>
  </w:style>
  <w:style w:type="character" w:customStyle="1" w:styleId="WW8Num26z5">
    <w:name w:val="WW8Num26z5"/>
    <w:rsid w:val="00DE4D52"/>
  </w:style>
  <w:style w:type="character" w:customStyle="1" w:styleId="WW8Num26z6">
    <w:name w:val="WW8Num26z6"/>
    <w:rsid w:val="00DE4D52"/>
  </w:style>
  <w:style w:type="character" w:customStyle="1" w:styleId="WW8Num26z7">
    <w:name w:val="WW8Num26z7"/>
    <w:rsid w:val="00DE4D52"/>
  </w:style>
  <w:style w:type="character" w:customStyle="1" w:styleId="WW8Num26z8">
    <w:name w:val="WW8Num26z8"/>
    <w:rsid w:val="00DE4D52"/>
  </w:style>
  <w:style w:type="character" w:customStyle="1" w:styleId="12">
    <w:name w:val="Основной шрифт абзаца1"/>
    <w:rsid w:val="00DE4D52"/>
  </w:style>
  <w:style w:type="character" w:styleId="af">
    <w:name w:val="Hyperlink"/>
    <w:uiPriority w:val="99"/>
    <w:rsid w:val="00DE4D52"/>
    <w:rPr>
      <w:color w:val="0000FF"/>
      <w:u w:val="single"/>
    </w:rPr>
  </w:style>
  <w:style w:type="character" w:styleId="af0">
    <w:name w:val="FollowedHyperlink"/>
    <w:uiPriority w:val="99"/>
    <w:rsid w:val="00DE4D52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DE4D5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DE4D52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DE4D52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DE4D52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DE4D52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DE4D52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DE4D52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DE4D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DE4D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DE4D52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DE4D52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DE4D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DE4D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DE4D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DE4D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DE4D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DE4D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DE4D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DE4D5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DE4D52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DE4D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DE4D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DE4D52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DE4D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DE4D5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DE4D5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DE4D5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DE4D5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DE4D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DE4D52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DE4D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DE4D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DE4D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DE4D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DE4D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DE4D52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DE4D52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DE4D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DE4D52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DE4D52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DE4D52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DE4D52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DE4D52"/>
  </w:style>
  <w:style w:type="numbering" w:customStyle="1" w:styleId="25">
    <w:name w:val="Нет списка2"/>
    <w:next w:val="a2"/>
    <w:uiPriority w:val="99"/>
    <w:semiHidden/>
    <w:unhideWhenUsed/>
    <w:rsid w:val="00DE4D52"/>
  </w:style>
  <w:style w:type="paragraph" w:customStyle="1" w:styleId="xl136">
    <w:name w:val="xl13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DE4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DE4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DE4D52"/>
  </w:style>
  <w:style w:type="numbering" w:customStyle="1" w:styleId="42">
    <w:name w:val="Нет списка4"/>
    <w:next w:val="a2"/>
    <w:uiPriority w:val="99"/>
    <w:semiHidden/>
    <w:unhideWhenUsed/>
    <w:rsid w:val="00DE4D52"/>
  </w:style>
  <w:style w:type="numbering" w:customStyle="1" w:styleId="52">
    <w:name w:val="Нет списка5"/>
    <w:next w:val="a2"/>
    <w:uiPriority w:val="99"/>
    <w:semiHidden/>
    <w:unhideWhenUsed/>
    <w:rsid w:val="00DE4D52"/>
  </w:style>
  <w:style w:type="paragraph" w:customStyle="1" w:styleId="xl142">
    <w:name w:val="xl14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DE4D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DE4D52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DE4D52"/>
  </w:style>
  <w:style w:type="paragraph" w:customStyle="1" w:styleId="xl191">
    <w:name w:val="xl191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DE4D52"/>
  </w:style>
  <w:style w:type="paragraph" w:customStyle="1" w:styleId="xl192">
    <w:name w:val="xl192"/>
    <w:basedOn w:val="a"/>
    <w:rsid w:val="00DE4D5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DE4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DE4D52"/>
    <w:rPr>
      <w:b/>
      <w:bCs/>
    </w:rPr>
  </w:style>
  <w:style w:type="character" w:styleId="af9">
    <w:name w:val="Intense Emphasis"/>
    <w:uiPriority w:val="21"/>
    <w:qFormat/>
    <w:rsid w:val="00DE4D52"/>
    <w:rPr>
      <w:i/>
      <w:iCs/>
      <w:color w:val="5B9BD5"/>
    </w:rPr>
  </w:style>
  <w:style w:type="character" w:styleId="afa">
    <w:name w:val="Subtle Emphasis"/>
    <w:uiPriority w:val="19"/>
    <w:qFormat/>
    <w:rsid w:val="00DE4D52"/>
    <w:rPr>
      <w:i/>
      <w:iCs/>
      <w:color w:val="404040"/>
    </w:rPr>
  </w:style>
  <w:style w:type="character" w:styleId="afb">
    <w:name w:val="Subtle Reference"/>
    <w:uiPriority w:val="31"/>
    <w:qFormat/>
    <w:rsid w:val="00DE4D52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DE4D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5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4D52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E4D52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D52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E4D52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DE4D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E4D5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DE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E4D5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DE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E4D5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4D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DE4D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DE4D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DE4D52"/>
  </w:style>
  <w:style w:type="paragraph" w:styleId="ab">
    <w:name w:val="Normal (Web)"/>
    <w:basedOn w:val="a"/>
    <w:uiPriority w:val="99"/>
    <w:rsid w:val="00DE4D52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DE4D52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DE4D5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DE4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DE4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DE4D52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DE4D5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DE4D52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DE4D52"/>
    <w:rPr>
      <w:rFonts w:ascii="Arial" w:hAnsi="Arial" w:cs="Arial" w:hint="default"/>
      <w:sz w:val="24"/>
    </w:rPr>
  </w:style>
  <w:style w:type="character" w:customStyle="1" w:styleId="WW8Num2z0">
    <w:name w:val="WW8Num2z0"/>
    <w:rsid w:val="00DE4D52"/>
  </w:style>
  <w:style w:type="character" w:customStyle="1" w:styleId="WW8Num2z1">
    <w:name w:val="WW8Num2z1"/>
    <w:rsid w:val="00DE4D52"/>
  </w:style>
  <w:style w:type="character" w:customStyle="1" w:styleId="WW8Num2z2">
    <w:name w:val="WW8Num2z2"/>
    <w:rsid w:val="00DE4D52"/>
  </w:style>
  <w:style w:type="character" w:customStyle="1" w:styleId="WW8Num2z3">
    <w:name w:val="WW8Num2z3"/>
    <w:rsid w:val="00DE4D52"/>
  </w:style>
  <w:style w:type="character" w:customStyle="1" w:styleId="WW8Num2z4">
    <w:name w:val="WW8Num2z4"/>
    <w:rsid w:val="00DE4D52"/>
  </w:style>
  <w:style w:type="character" w:customStyle="1" w:styleId="WW8Num2z5">
    <w:name w:val="WW8Num2z5"/>
    <w:rsid w:val="00DE4D52"/>
  </w:style>
  <w:style w:type="character" w:customStyle="1" w:styleId="WW8Num2z6">
    <w:name w:val="WW8Num2z6"/>
    <w:rsid w:val="00DE4D52"/>
  </w:style>
  <w:style w:type="character" w:customStyle="1" w:styleId="WW8Num2z7">
    <w:name w:val="WW8Num2z7"/>
    <w:rsid w:val="00DE4D52"/>
  </w:style>
  <w:style w:type="character" w:customStyle="1" w:styleId="WW8Num2z8">
    <w:name w:val="WW8Num2z8"/>
    <w:rsid w:val="00DE4D52"/>
  </w:style>
  <w:style w:type="character" w:customStyle="1" w:styleId="WW8Num3z0">
    <w:name w:val="WW8Num3z0"/>
    <w:rsid w:val="00DE4D52"/>
    <w:rPr>
      <w:rFonts w:hint="default"/>
    </w:rPr>
  </w:style>
  <w:style w:type="character" w:customStyle="1" w:styleId="WW8Num4z0">
    <w:name w:val="WW8Num4z0"/>
    <w:rsid w:val="00DE4D52"/>
    <w:rPr>
      <w:rFonts w:hint="default"/>
      <w:sz w:val="24"/>
    </w:rPr>
  </w:style>
  <w:style w:type="character" w:customStyle="1" w:styleId="WW8Num4z1">
    <w:name w:val="WW8Num4z1"/>
    <w:rsid w:val="00DE4D52"/>
  </w:style>
  <w:style w:type="character" w:customStyle="1" w:styleId="WW8Num4z2">
    <w:name w:val="WW8Num4z2"/>
    <w:rsid w:val="00DE4D52"/>
  </w:style>
  <w:style w:type="character" w:customStyle="1" w:styleId="WW8Num4z3">
    <w:name w:val="WW8Num4z3"/>
    <w:rsid w:val="00DE4D52"/>
  </w:style>
  <w:style w:type="character" w:customStyle="1" w:styleId="WW8Num4z4">
    <w:name w:val="WW8Num4z4"/>
    <w:rsid w:val="00DE4D52"/>
  </w:style>
  <w:style w:type="character" w:customStyle="1" w:styleId="WW8Num4z5">
    <w:name w:val="WW8Num4z5"/>
    <w:rsid w:val="00DE4D52"/>
  </w:style>
  <w:style w:type="character" w:customStyle="1" w:styleId="WW8Num4z6">
    <w:name w:val="WW8Num4z6"/>
    <w:rsid w:val="00DE4D52"/>
  </w:style>
  <w:style w:type="character" w:customStyle="1" w:styleId="WW8Num4z7">
    <w:name w:val="WW8Num4z7"/>
    <w:rsid w:val="00DE4D52"/>
  </w:style>
  <w:style w:type="character" w:customStyle="1" w:styleId="WW8Num4z8">
    <w:name w:val="WW8Num4z8"/>
    <w:rsid w:val="00DE4D52"/>
  </w:style>
  <w:style w:type="character" w:customStyle="1" w:styleId="WW8Num5z0">
    <w:name w:val="WW8Num5z0"/>
    <w:rsid w:val="00DE4D52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DE4D52"/>
    <w:rPr>
      <w:rFonts w:hint="default"/>
    </w:rPr>
  </w:style>
  <w:style w:type="character" w:customStyle="1" w:styleId="6">
    <w:name w:val="Основной шрифт абзаца6"/>
    <w:rsid w:val="00DE4D52"/>
  </w:style>
  <w:style w:type="character" w:customStyle="1" w:styleId="WW8Num1z2">
    <w:name w:val="WW8Num1z2"/>
    <w:rsid w:val="00DE4D52"/>
  </w:style>
  <w:style w:type="character" w:customStyle="1" w:styleId="WW8Num1z3">
    <w:name w:val="WW8Num1z3"/>
    <w:rsid w:val="00DE4D52"/>
  </w:style>
  <w:style w:type="character" w:customStyle="1" w:styleId="WW8Num1z4">
    <w:name w:val="WW8Num1z4"/>
    <w:rsid w:val="00DE4D52"/>
  </w:style>
  <w:style w:type="character" w:customStyle="1" w:styleId="WW8Num1z5">
    <w:name w:val="WW8Num1z5"/>
    <w:rsid w:val="00DE4D52"/>
  </w:style>
  <w:style w:type="character" w:customStyle="1" w:styleId="WW8Num1z6">
    <w:name w:val="WW8Num1z6"/>
    <w:rsid w:val="00DE4D52"/>
  </w:style>
  <w:style w:type="character" w:customStyle="1" w:styleId="WW8Num1z7">
    <w:name w:val="WW8Num1z7"/>
    <w:rsid w:val="00DE4D52"/>
  </w:style>
  <w:style w:type="character" w:customStyle="1" w:styleId="WW8Num1z8">
    <w:name w:val="WW8Num1z8"/>
    <w:rsid w:val="00DE4D52"/>
  </w:style>
  <w:style w:type="character" w:customStyle="1" w:styleId="5">
    <w:name w:val="Основной шрифт абзаца5"/>
    <w:rsid w:val="00DE4D52"/>
  </w:style>
  <w:style w:type="character" w:customStyle="1" w:styleId="4">
    <w:name w:val="Основной шрифт абзаца4"/>
    <w:rsid w:val="00DE4D52"/>
  </w:style>
  <w:style w:type="character" w:customStyle="1" w:styleId="3">
    <w:name w:val="Основной шрифт абзаца3"/>
    <w:rsid w:val="00DE4D52"/>
  </w:style>
  <w:style w:type="character" w:customStyle="1" w:styleId="22">
    <w:name w:val="Основной шрифт абзаца2"/>
    <w:rsid w:val="00DE4D52"/>
  </w:style>
  <w:style w:type="character" w:customStyle="1" w:styleId="WW8Num5z1">
    <w:name w:val="WW8Num5z1"/>
    <w:rsid w:val="00DE4D52"/>
  </w:style>
  <w:style w:type="character" w:customStyle="1" w:styleId="WW8Num5z2">
    <w:name w:val="WW8Num5z2"/>
    <w:rsid w:val="00DE4D52"/>
  </w:style>
  <w:style w:type="character" w:customStyle="1" w:styleId="WW8Num5z3">
    <w:name w:val="WW8Num5z3"/>
    <w:rsid w:val="00DE4D52"/>
  </w:style>
  <w:style w:type="character" w:customStyle="1" w:styleId="WW8Num5z4">
    <w:name w:val="WW8Num5z4"/>
    <w:rsid w:val="00DE4D52"/>
  </w:style>
  <w:style w:type="character" w:customStyle="1" w:styleId="WW8Num5z5">
    <w:name w:val="WW8Num5z5"/>
    <w:rsid w:val="00DE4D52"/>
  </w:style>
  <w:style w:type="character" w:customStyle="1" w:styleId="WW8Num5z6">
    <w:name w:val="WW8Num5z6"/>
    <w:rsid w:val="00DE4D52"/>
  </w:style>
  <w:style w:type="character" w:customStyle="1" w:styleId="WW8Num5z7">
    <w:name w:val="WW8Num5z7"/>
    <w:rsid w:val="00DE4D52"/>
  </w:style>
  <w:style w:type="character" w:customStyle="1" w:styleId="WW8Num5z8">
    <w:name w:val="WW8Num5z8"/>
    <w:rsid w:val="00DE4D52"/>
  </w:style>
  <w:style w:type="character" w:customStyle="1" w:styleId="WW8Num7z0">
    <w:name w:val="WW8Num7z0"/>
    <w:rsid w:val="00DE4D52"/>
  </w:style>
  <w:style w:type="character" w:customStyle="1" w:styleId="WW8Num7z1">
    <w:name w:val="WW8Num7z1"/>
    <w:rsid w:val="00DE4D52"/>
  </w:style>
  <w:style w:type="character" w:customStyle="1" w:styleId="WW8Num7z2">
    <w:name w:val="WW8Num7z2"/>
    <w:rsid w:val="00DE4D52"/>
  </w:style>
  <w:style w:type="character" w:customStyle="1" w:styleId="WW8Num7z3">
    <w:name w:val="WW8Num7z3"/>
    <w:rsid w:val="00DE4D52"/>
  </w:style>
  <w:style w:type="character" w:customStyle="1" w:styleId="WW8Num7z4">
    <w:name w:val="WW8Num7z4"/>
    <w:rsid w:val="00DE4D52"/>
  </w:style>
  <w:style w:type="character" w:customStyle="1" w:styleId="WW8Num7z5">
    <w:name w:val="WW8Num7z5"/>
    <w:rsid w:val="00DE4D52"/>
  </w:style>
  <w:style w:type="character" w:customStyle="1" w:styleId="WW8Num7z6">
    <w:name w:val="WW8Num7z6"/>
    <w:rsid w:val="00DE4D52"/>
  </w:style>
  <w:style w:type="character" w:customStyle="1" w:styleId="WW8Num7z7">
    <w:name w:val="WW8Num7z7"/>
    <w:rsid w:val="00DE4D52"/>
  </w:style>
  <w:style w:type="character" w:customStyle="1" w:styleId="WW8Num7z8">
    <w:name w:val="WW8Num7z8"/>
    <w:rsid w:val="00DE4D52"/>
  </w:style>
  <w:style w:type="character" w:customStyle="1" w:styleId="WW8Num8z0">
    <w:name w:val="WW8Num8z0"/>
    <w:rsid w:val="00DE4D52"/>
  </w:style>
  <w:style w:type="character" w:customStyle="1" w:styleId="WW8Num8z1">
    <w:name w:val="WW8Num8z1"/>
    <w:rsid w:val="00DE4D52"/>
  </w:style>
  <w:style w:type="character" w:customStyle="1" w:styleId="WW8Num8z2">
    <w:name w:val="WW8Num8z2"/>
    <w:rsid w:val="00DE4D52"/>
  </w:style>
  <w:style w:type="character" w:customStyle="1" w:styleId="WW8Num8z3">
    <w:name w:val="WW8Num8z3"/>
    <w:rsid w:val="00DE4D52"/>
  </w:style>
  <w:style w:type="character" w:customStyle="1" w:styleId="WW8Num8z4">
    <w:name w:val="WW8Num8z4"/>
    <w:rsid w:val="00DE4D52"/>
  </w:style>
  <w:style w:type="character" w:customStyle="1" w:styleId="WW8Num8z5">
    <w:name w:val="WW8Num8z5"/>
    <w:rsid w:val="00DE4D52"/>
  </w:style>
  <w:style w:type="character" w:customStyle="1" w:styleId="WW8Num8z6">
    <w:name w:val="WW8Num8z6"/>
    <w:rsid w:val="00DE4D52"/>
  </w:style>
  <w:style w:type="character" w:customStyle="1" w:styleId="WW8Num8z7">
    <w:name w:val="WW8Num8z7"/>
    <w:rsid w:val="00DE4D52"/>
  </w:style>
  <w:style w:type="character" w:customStyle="1" w:styleId="WW8Num8z8">
    <w:name w:val="WW8Num8z8"/>
    <w:rsid w:val="00DE4D52"/>
  </w:style>
  <w:style w:type="character" w:customStyle="1" w:styleId="WW8Num9z0">
    <w:name w:val="WW8Num9z0"/>
    <w:rsid w:val="00DE4D52"/>
  </w:style>
  <w:style w:type="character" w:customStyle="1" w:styleId="WW8Num9z1">
    <w:name w:val="WW8Num9z1"/>
    <w:rsid w:val="00DE4D52"/>
  </w:style>
  <w:style w:type="character" w:customStyle="1" w:styleId="WW8Num9z2">
    <w:name w:val="WW8Num9z2"/>
    <w:rsid w:val="00DE4D52"/>
  </w:style>
  <w:style w:type="character" w:customStyle="1" w:styleId="WW8Num9z3">
    <w:name w:val="WW8Num9z3"/>
    <w:rsid w:val="00DE4D52"/>
  </w:style>
  <w:style w:type="character" w:customStyle="1" w:styleId="WW8Num9z4">
    <w:name w:val="WW8Num9z4"/>
    <w:rsid w:val="00DE4D52"/>
  </w:style>
  <w:style w:type="character" w:customStyle="1" w:styleId="WW8Num9z5">
    <w:name w:val="WW8Num9z5"/>
    <w:rsid w:val="00DE4D52"/>
  </w:style>
  <w:style w:type="character" w:customStyle="1" w:styleId="WW8Num9z6">
    <w:name w:val="WW8Num9z6"/>
    <w:rsid w:val="00DE4D52"/>
  </w:style>
  <w:style w:type="character" w:customStyle="1" w:styleId="WW8Num9z7">
    <w:name w:val="WW8Num9z7"/>
    <w:rsid w:val="00DE4D52"/>
  </w:style>
  <w:style w:type="character" w:customStyle="1" w:styleId="WW8Num9z8">
    <w:name w:val="WW8Num9z8"/>
    <w:rsid w:val="00DE4D52"/>
  </w:style>
  <w:style w:type="character" w:customStyle="1" w:styleId="WW8Num10z0">
    <w:name w:val="WW8Num10z0"/>
    <w:rsid w:val="00DE4D52"/>
  </w:style>
  <w:style w:type="character" w:customStyle="1" w:styleId="WW8Num10z1">
    <w:name w:val="WW8Num10z1"/>
    <w:rsid w:val="00DE4D52"/>
  </w:style>
  <w:style w:type="character" w:customStyle="1" w:styleId="WW8Num10z2">
    <w:name w:val="WW8Num10z2"/>
    <w:rsid w:val="00DE4D52"/>
  </w:style>
  <w:style w:type="character" w:customStyle="1" w:styleId="WW8Num10z3">
    <w:name w:val="WW8Num10z3"/>
    <w:rsid w:val="00DE4D52"/>
  </w:style>
  <w:style w:type="character" w:customStyle="1" w:styleId="WW8Num10z4">
    <w:name w:val="WW8Num10z4"/>
    <w:rsid w:val="00DE4D52"/>
  </w:style>
  <w:style w:type="character" w:customStyle="1" w:styleId="WW8Num10z5">
    <w:name w:val="WW8Num10z5"/>
    <w:rsid w:val="00DE4D52"/>
  </w:style>
  <w:style w:type="character" w:customStyle="1" w:styleId="WW8Num10z6">
    <w:name w:val="WW8Num10z6"/>
    <w:rsid w:val="00DE4D52"/>
  </w:style>
  <w:style w:type="character" w:customStyle="1" w:styleId="WW8Num10z7">
    <w:name w:val="WW8Num10z7"/>
    <w:rsid w:val="00DE4D52"/>
  </w:style>
  <w:style w:type="character" w:customStyle="1" w:styleId="WW8Num10z8">
    <w:name w:val="WW8Num10z8"/>
    <w:rsid w:val="00DE4D52"/>
  </w:style>
  <w:style w:type="character" w:customStyle="1" w:styleId="WW8Num11z0">
    <w:name w:val="WW8Num11z0"/>
    <w:rsid w:val="00DE4D52"/>
  </w:style>
  <w:style w:type="character" w:customStyle="1" w:styleId="WW8Num11z2">
    <w:name w:val="WW8Num11z2"/>
    <w:rsid w:val="00DE4D52"/>
  </w:style>
  <w:style w:type="character" w:customStyle="1" w:styleId="WW8Num11z3">
    <w:name w:val="WW8Num11z3"/>
    <w:rsid w:val="00DE4D52"/>
  </w:style>
  <w:style w:type="character" w:customStyle="1" w:styleId="WW8Num11z4">
    <w:name w:val="WW8Num11z4"/>
    <w:rsid w:val="00DE4D52"/>
  </w:style>
  <w:style w:type="character" w:customStyle="1" w:styleId="WW8Num11z5">
    <w:name w:val="WW8Num11z5"/>
    <w:rsid w:val="00DE4D52"/>
  </w:style>
  <w:style w:type="character" w:customStyle="1" w:styleId="WW8Num11z6">
    <w:name w:val="WW8Num11z6"/>
    <w:rsid w:val="00DE4D52"/>
  </w:style>
  <w:style w:type="character" w:customStyle="1" w:styleId="WW8Num11z7">
    <w:name w:val="WW8Num11z7"/>
    <w:rsid w:val="00DE4D52"/>
  </w:style>
  <w:style w:type="character" w:customStyle="1" w:styleId="WW8Num11z8">
    <w:name w:val="WW8Num11z8"/>
    <w:rsid w:val="00DE4D52"/>
  </w:style>
  <w:style w:type="character" w:customStyle="1" w:styleId="WW8Num12z0">
    <w:name w:val="WW8Num12z0"/>
    <w:rsid w:val="00DE4D52"/>
  </w:style>
  <w:style w:type="character" w:customStyle="1" w:styleId="WW8Num12z1">
    <w:name w:val="WW8Num12z1"/>
    <w:rsid w:val="00DE4D52"/>
  </w:style>
  <w:style w:type="character" w:customStyle="1" w:styleId="WW8Num12z2">
    <w:name w:val="WW8Num12z2"/>
    <w:rsid w:val="00DE4D52"/>
  </w:style>
  <w:style w:type="character" w:customStyle="1" w:styleId="WW8Num12z3">
    <w:name w:val="WW8Num12z3"/>
    <w:rsid w:val="00DE4D52"/>
  </w:style>
  <w:style w:type="character" w:customStyle="1" w:styleId="WW8Num12z4">
    <w:name w:val="WW8Num12z4"/>
    <w:rsid w:val="00DE4D52"/>
  </w:style>
  <w:style w:type="character" w:customStyle="1" w:styleId="WW8Num12z5">
    <w:name w:val="WW8Num12z5"/>
    <w:rsid w:val="00DE4D52"/>
  </w:style>
  <w:style w:type="character" w:customStyle="1" w:styleId="WW8Num12z6">
    <w:name w:val="WW8Num12z6"/>
    <w:rsid w:val="00DE4D52"/>
  </w:style>
  <w:style w:type="character" w:customStyle="1" w:styleId="WW8Num12z7">
    <w:name w:val="WW8Num12z7"/>
    <w:rsid w:val="00DE4D52"/>
  </w:style>
  <w:style w:type="character" w:customStyle="1" w:styleId="WW8Num12z8">
    <w:name w:val="WW8Num12z8"/>
    <w:rsid w:val="00DE4D52"/>
  </w:style>
  <w:style w:type="character" w:customStyle="1" w:styleId="WW8Num13z0">
    <w:name w:val="WW8Num13z0"/>
    <w:rsid w:val="00DE4D52"/>
  </w:style>
  <w:style w:type="character" w:customStyle="1" w:styleId="WW8Num13z2">
    <w:name w:val="WW8Num13z2"/>
    <w:rsid w:val="00DE4D52"/>
  </w:style>
  <w:style w:type="character" w:customStyle="1" w:styleId="WW8Num13z3">
    <w:name w:val="WW8Num13z3"/>
    <w:rsid w:val="00DE4D52"/>
  </w:style>
  <w:style w:type="character" w:customStyle="1" w:styleId="WW8Num13z4">
    <w:name w:val="WW8Num13z4"/>
    <w:rsid w:val="00DE4D52"/>
  </w:style>
  <w:style w:type="character" w:customStyle="1" w:styleId="WW8Num13z5">
    <w:name w:val="WW8Num13z5"/>
    <w:rsid w:val="00DE4D52"/>
  </w:style>
  <w:style w:type="character" w:customStyle="1" w:styleId="WW8Num13z6">
    <w:name w:val="WW8Num13z6"/>
    <w:rsid w:val="00DE4D52"/>
  </w:style>
  <w:style w:type="character" w:customStyle="1" w:styleId="WW8Num13z7">
    <w:name w:val="WW8Num13z7"/>
    <w:rsid w:val="00DE4D52"/>
  </w:style>
  <w:style w:type="character" w:customStyle="1" w:styleId="WW8Num13z8">
    <w:name w:val="WW8Num13z8"/>
    <w:rsid w:val="00DE4D52"/>
  </w:style>
  <w:style w:type="character" w:customStyle="1" w:styleId="WW8Num14z0">
    <w:name w:val="WW8Num14z0"/>
    <w:rsid w:val="00DE4D52"/>
  </w:style>
  <w:style w:type="character" w:customStyle="1" w:styleId="WW8Num14z2">
    <w:name w:val="WW8Num14z2"/>
    <w:rsid w:val="00DE4D52"/>
  </w:style>
  <w:style w:type="character" w:customStyle="1" w:styleId="WW8Num14z3">
    <w:name w:val="WW8Num14z3"/>
    <w:rsid w:val="00DE4D52"/>
  </w:style>
  <w:style w:type="character" w:customStyle="1" w:styleId="WW8Num14z4">
    <w:name w:val="WW8Num14z4"/>
    <w:rsid w:val="00DE4D52"/>
  </w:style>
  <w:style w:type="character" w:customStyle="1" w:styleId="WW8Num14z5">
    <w:name w:val="WW8Num14z5"/>
    <w:rsid w:val="00DE4D52"/>
  </w:style>
  <w:style w:type="character" w:customStyle="1" w:styleId="WW8Num14z6">
    <w:name w:val="WW8Num14z6"/>
    <w:rsid w:val="00DE4D52"/>
  </w:style>
  <w:style w:type="character" w:customStyle="1" w:styleId="WW8Num14z7">
    <w:name w:val="WW8Num14z7"/>
    <w:rsid w:val="00DE4D52"/>
  </w:style>
  <w:style w:type="character" w:customStyle="1" w:styleId="WW8Num14z8">
    <w:name w:val="WW8Num14z8"/>
    <w:rsid w:val="00DE4D52"/>
  </w:style>
  <w:style w:type="character" w:customStyle="1" w:styleId="WW8Num15z0">
    <w:name w:val="WW8Num15z0"/>
    <w:rsid w:val="00DE4D52"/>
  </w:style>
  <w:style w:type="character" w:customStyle="1" w:styleId="WW8Num15z1">
    <w:name w:val="WW8Num15z1"/>
    <w:rsid w:val="00DE4D52"/>
  </w:style>
  <w:style w:type="character" w:customStyle="1" w:styleId="WW8Num15z2">
    <w:name w:val="WW8Num15z2"/>
    <w:rsid w:val="00DE4D52"/>
  </w:style>
  <w:style w:type="character" w:customStyle="1" w:styleId="WW8Num15z3">
    <w:name w:val="WW8Num15z3"/>
    <w:rsid w:val="00DE4D52"/>
  </w:style>
  <w:style w:type="character" w:customStyle="1" w:styleId="WW8Num15z4">
    <w:name w:val="WW8Num15z4"/>
    <w:rsid w:val="00DE4D52"/>
  </w:style>
  <w:style w:type="character" w:customStyle="1" w:styleId="WW8Num15z5">
    <w:name w:val="WW8Num15z5"/>
    <w:rsid w:val="00DE4D52"/>
  </w:style>
  <w:style w:type="character" w:customStyle="1" w:styleId="WW8Num15z6">
    <w:name w:val="WW8Num15z6"/>
    <w:rsid w:val="00DE4D52"/>
  </w:style>
  <w:style w:type="character" w:customStyle="1" w:styleId="WW8Num15z7">
    <w:name w:val="WW8Num15z7"/>
    <w:rsid w:val="00DE4D52"/>
  </w:style>
  <w:style w:type="character" w:customStyle="1" w:styleId="WW8Num15z8">
    <w:name w:val="WW8Num15z8"/>
    <w:rsid w:val="00DE4D52"/>
  </w:style>
  <w:style w:type="character" w:customStyle="1" w:styleId="WW8Num16z0">
    <w:name w:val="WW8Num16z0"/>
    <w:rsid w:val="00DE4D52"/>
  </w:style>
  <w:style w:type="character" w:customStyle="1" w:styleId="WW8Num16z2">
    <w:name w:val="WW8Num16z2"/>
    <w:rsid w:val="00DE4D52"/>
  </w:style>
  <w:style w:type="character" w:customStyle="1" w:styleId="WW8Num16z3">
    <w:name w:val="WW8Num16z3"/>
    <w:rsid w:val="00DE4D52"/>
  </w:style>
  <w:style w:type="character" w:customStyle="1" w:styleId="WW8Num16z4">
    <w:name w:val="WW8Num16z4"/>
    <w:rsid w:val="00DE4D52"/>
  </w:style>
  <w:style w:type="character" w:customStyle="1" w:styleId="WW8Num16z5">
    <w:name w:val="WW8Num16z5"/>
    <w:rsid w:val="00DE4D52"/>
  </w:style>
  <w:style w:type="character" w:customStyle="1" w:styleId="WW8Num16z6">
    <w:name w:val="WW8Num16z6"/>
    <w:rsid w:val="00DE4D52"/>
  </w:style>
  <w:style w:type="character" w:customStyle="1" w:styleId="WW8Num16z7">
    <w:name w:val="WW8Num16z7"/>
    <w:rsid w:val="00DE4D52"/>
  </w:style>
  <w:style w:type="character" w:customStyle="1" w:styleId="WW8Num16z8">
    <w:name w:val="WW8Num16z8"/>
    <w:rsid w:val="00DE4D52"/>
  </w:style>
  <w:style w:type="character" w:customStyle="1" w:styleId="WW8Num17z0">
    <w:name w:val="WW8Num17z0"/>
    <w:rsid w:val="00DE4D52"/>
  </w:style>
  <w:style w:type="character" w:customStyle="1" w:styleId="WW8Num17z1">
    <w:name w:val="WW8Num17z1"/>
    <w:rsid w:val="00DE4D52"/>
  </w:style>
  <w:style w:type="character" w:customStyle="1" w:styleId="WW8Num17z2">
    <w:name w:val="WW8Num17z2"/>
    <w:rsid w:val="00DE4D52"/>
  </w:style>
  <w:style w:type="character" w:customStyle="1" w:styleId="WW8Num17z3">
    <w:name w:val="WW8Num17z3"/>
    <w:rsid w:val="00DE4D52"/>
  </w:style>
  <w:style w:type="character" w:customStyle="1" w:styleId="WW8Num17z4">
    <w:name w:val="WW8Num17z4"/>
    <w:rsid w:val="00DE4D52"/>
  </w:style>
  <w:style w:type="character" w:customStyle="1" w:styleId="WW8Num17z5">
    <w:name w:val="WW8Num17z5"/>
    <w:rsid w:val="00DE4D52"/>
  </w:style>
  <w:style w:type="character" w:customStyle="1" w:styleId="WW8Num17z6">
    <w:name w:val="WW8Num17z6"/>
    <w:rsid w:val="00DE4D52"/>
  </w:style>
  <w:style w:type="character" w:customStyle="1" w:styleId="WW8Num17z7">
    <w:name w:val="WW8Num17z7"/>
    <w:rsid w:val="00DE4D52"/>
  </w:style>
  <w:style w:type="character" w:customStyle="1" w:styleId="WW8Num17z8">
    <w:name w:val="WW8Num17z8"/>
    <w:rsid w:val="00DE4D52"/>
  </w:style>
  <w:style w:type="character" w:customStyle="1" w:styleId="WW8Num18z0">
    <w:name w:val="WW8Num18z0"/>
    <w:rsid w:val="00DE4D52"/>
  </w:style>
  <w:style w:type="character" w:customStyle="1" w:styleId="WW8Num18z1">
    <w:name w:val="WW8Num18z1"/>
    <w:rsid w:val="00DE4D52"/>
  </w:style>
  <w:style w:type="character" w:customStyle="1" w:styleId="WW8Num18z2">
    <w:name w:val="WW8Num18z2"/>
    <w:rsid w:val="00DE4D52"/>
  </w:style>
  <w:style w:type="character" w:customStyle="1" w:styleId="WW8Num18z3">
    <w:name w:val="WW8Num18z3"/>
    <w:rsid w:val="00DE4D52"/>
  </w:style>
  <w:style w:type="character" w:customStyle="1" w:styleId="WW8Num18z4">
    <w:name w:val="WW8Num18z4"/>
    <w:rsid w:val="00DE4D52"/>
  </w:style>
  <w:style w:type="character" w:customStyle="1" w:styleId="WW8Num18z5">
    <w:name w:val="WW8Num18z5"/>
    <w:rsid w:val="00DE4D52"/>
  </w:style>
  <w:style w:type="character" w:customStyle="1" w:styleId="WW8Num18z6">
    <w:name w:val="WW8Num18z6"/>
    <w:rsid w:val="00DE4D52"/>
  </w:style>
  <w:style w:type="character" w:customStyle="1" w:styleId="WW8Num18z7">
    <w:name w:val="WW8Num18z7"/>
    <w:rsid w:val="00DE4D52"/>
  </w:style>
  <w:style w:type="character" w:customStyle="1" w:styleId="WW8Num18z8">
    <w:name w:val="WW8Num18z8"/>
    <w:rsid w:val="00DE4D52"/>
  </w:style>
  <w:style w:type="character" w:customStyle="1" w:styleId="WW8Num19z0">
    <w:name w:val="WW8Num19z0"/>
    <w:rsid w:val="00DE4D52"/>
  </w:style>
  <w:style w:type="character" w:customStyle="1" w:styleId="WW8Num19z1">
    <w:name w:val="WW8Num19z1"/>
    <w:rsid w:val="00DE4D52"/>
  </w:style>
  <w:style w:type="character" w:customStyle="1" w:styleId="WW8Num19z2">
    <w:name w:val="WW8Num19z2"/>
    <w:rsid w:val="00DE4D52"/>
  </w:style>
  <w:style w:type="character" w:customStyle="1" w:styleId="WW8Num19z3">
    <w:name w:val="WW8Num19z3"/>
    <w:rsid w:val="00DE4D52"/>
  </w:style>
  <w:style w:type="character" w:customStyle="1" w:styleId="WW8Num19z4">
    <w:name w:val="WW8Num19z4"/>
    <w:rsid w:val="00DE4D52"/>
  </w:style>
  <w:style w:type="character" w:customStyle="1" w:styleId="WW8Num19z5">
    <w:name w:val="WW8Num19z5"/>
    <w:rsid w:val="00DE4D52"/>
  </w:style>
  <w:style w:type="character" w:customStyle="1" w:styleId="WW8Num19z6">
    <w:name w:val="WW8Num19z6"/>
    <w:rsid w:val="00DE4D52"/>
  </w:style>
  <w:style w:type="character" w:customStyle="1" w:styleId="WW8Num19z7">
    <w:name w:val="WW8Num19z7"/>
    <w:rsid w:val="00DE4D52"/>
  </w:style>
  <w:style w:type="character" w:customStyle="1" w:styleId="WW8Num19z8">
    <w:name w:val="WW8Num19z8"/>
    <w:rsid w:val="00DE4D52"/>
  </w:style>
  <w:style w:type="character" w:customStyle="1" w:styleId="WW8Num20z0">
    <w:name w:val="WW8Num20z0"/>
    <w:rsid w:val="00DE4D52"/>
  </w:style>
  <w:style w:type="character" w:customStyle="1" w:styleId="WW8Num20z1">
    <w:name w:val="WW8Num20z1"/>
    <w:rsid w:val="00DE4D52"/>
  </w:style>
  <w:style w:type="character" w:customStyle="1" w:styleId="WW8Num20z2">
    <w:name w:val="WW8Num20z2"/>
    <w:rsid w:val="00DE4D52"/>
  </w:style>
  <w:style w:type="character" w:customStyle="1" w:styleId="WW8Num20z3">
    <w:name w:val="WW8Num20z3"/>
    <w:rsid w:val="00DE4D52"/>
  </w:style>
  <w:style w:type="character" w:customStyle="1" w:styleId="WW8Num20z4">
    <w:name w:val="WW8Num20z4"/>
    <w:rsid w:val="00DE4D52"/>
  </w:style>
  <w:style w:type="character" w:customStyle="1" w:styleId="WW8Num20z5">
    <w:name w:val="WW8Num20z5"/>
    <w:rsid w:val="00DE4D52"/>
  </w:style>
  <w:style w:type="character" w:customStyle="1" w:styleId="WW8Num20z6">
    <w:name w:val="WW8Num20z6"/>
    <w:rsid w:val="00DE4D52"/>
  </w:style>
  <w:style w:type="character" w:customStyle="1" w:styleId="WW8Num20z7">
    <w:name w:val="WW8Num20z7"/>
    <w:rsid w:val="00DE4D52"/>
  </w:style>
  <w:style w:type="character" w:customStyle="1" w:styleId="WW8Num20z8">
    <w:name w:val="WW8Num20z8"/>
    <w:rsid w:val="00DE4D52"/>
  </w:style>
  <w:style w:type="character" w:customStyle="1" w:styleId="WW8Num21z0">
    <w:name w:val="WW8Num21z0"/>
    <w:rsid w:val="00DE4D52"/>
  </w:style>
  <w:style w:type="character" w:customStyle="1" w:styleId="WW8Num21z2">
    <w:name w:val="WW8Num21z2"/>
    <w:rsid w:val="00DE4D52"/>
  </w:style>
  <w:style w:type="character" w:customStyle="1" w:styleId="WW8Num21z3">
    <w:name w:val="WW8Num21z3"/>
    <w:rsid w:val="00DE4D52"/>
  </w:style>
  <w:style w:type="character" w:customStyle="1" w:styleId="WW8Num21z4">
    <w:name w:val="WW8Num21z4"/>
    <w:rsid w:val="00DE4D52"/>
  </w:style>
  <w:style w:type="character" w:customStyle="1" w:styleId="WW8Num21z5">
    <w:name w:val="WW8Num21z5"/>
    <w:rsid w:val="00DE4D52"/>
  </w:style>
  <w:style w:type="character" w:customStyle="1" w:styleId="WW8Num21z6">
    <w:name w:val="WW8Num21z6"/>
    <w:rsid w:val="00DE4D52"/>
  </w:style>
  <w:style w:type="character" w:customStyle="1" w:styleId="WW8Num21z7">
    <w:name w:val="WW8Num21z7"/>
    <w:rsid w:val="00DE4D52"/>
  </w:style>
  <w:style w:type="character" w:customStyle="1" w:styleId="WW8Num21z8">
    <w:name w:val="WW8Num21z8"/>
    <w:rsid w:val="00DE4D52"/>
  </w:style>
  <w:style w:type="character" w:customStyle="1" w:styleId="WW8Num22z0">
    <w:name w:val="WW8Num22z0"/>
    <w:rsid w:val="00DE4D52"/>
  </w:style>
  <w:style w:type="character" w:customStyle="1" w:styleId="WW8Num22z1">
    <w:name w:val="WW8Num22z1"/>
    <w:rsid w:val="00DE4D52"/>
  </w:style>
  <w:style w:type="character" w:customStyle="1" w:styleId="WW8Num22z2">
    <w:name w:val="WW8Num22z2"/>
    <w:rsid w:val="00DE4D52"/>
  </w:style>
  <w:style w:type="character" w:customStyle="1" w:styleId="WW8Num22z3">
    <w:name w:val="WW8Num22z3"/>
    <w:rsid w:val="00DE4D52"/>
  </w:style>
  <w:style w:type="character" w:customStyle="1" w:styleId="WW8Num22z4">
    <w:name w:val="WW8Num22z4"/>
    <w:rsid w:val="00DE4D52"/>
  </w:style>
  <w:style w:type="character" w:customStyle="1" w:styleId="WW8Num22z5">
    <w:name w:val="WW8Num22z5"/>
    <w:rsid w:val="00DE4D52"/>
  </w:style>
  <w:style w:type="character" w:customStyle="1" w:styleId="WW8Num22z6">
    <w:name w:val="WW8Num22z6"/>
    <w:rsid w:val="00DE4D52"/>
  </w:style>
  <w:style w:type="character" w:customStyle="1" w:styleId="WW8Num22z7">
    <w:name w:val="WW8Num22z7"/>
    <w:rsid w:val="00DE4D52"/>
  </w:style>
  <w:style w:type="character" w:customStyle="1" w:styleId="WW8Num22z8">
    <w:name w:val="WW8Num22z8"/>
    <w:rsid w:val="00DE4D52"/>
  </w:style>
  <w:style w:type="character" w:customStyle="1" w:styleId="WW8Num23z0">
    <w:name w:val="WW8Num23z0"/>
    <w:rsid w:val="00DE4D52"/>
  </w:style>
  <w:style w:type="character" w:customStyle="1" w:styleId="WW8Num23z2">
    <w:name w:val="WW8Num23z2"/>
    <w:rsid w:val="00DE4D52"/>
  </w:style>
  <w:style w:type="character" w:customStyle="1" w:styleId="WW8Num23z3">
    <w:name w:val="WW8Num23z3"/>
    <w:rsid w:val="00DE4D52"/>
  </w:style>
  <w:style w:type="character" w:customStyle="1" w:styleId="WW8Num23z4">
    <w:name w:val="WW8Num23z4"/>
    <w:rsid w:val="00DE4D52"/>
  </w:style>
  <w:style w:type="character" w:customStyle="1" w:styleId="WW8Num23z5">
    <w:name w:val="WW8Num23z5"/>
    <w:rsid w:val="00DE4D52"/>
  </w:style>
  <w:style w:type="character" w:customStyle="1" w:styleId="WW8Num23z6">
    <w:name w:val="WW8Num23z6"/>
    <w:rsid w:val="00DE4D52"/>
  </w:style>
  <w:style w:type="character" w:customStyle="1" w:styleId="WW8Num23z7">
    <w:name w:val="WW8Num23z7"/>
    <w:rsid w:val="00DE4D52"/>
  </w:style>
  <w:style w:type="character" w:customStyle="1" w:styleId="WW8Num23z8">
    <w:name w:val="WW8Num23z8"/>
    <w:rsid w:val="00DE4D52"/>
  </w:style>
  <w:style w:type="character" w:customStyle="1" w:styleId="WW8Num24z0">
    <w:name w:val="WW8Num24z0"/>
    <w:rsid w:val="00DE4D52"/>
  </w:style>
  <w:style w:type="character" w:customStyle="1" w:styleId="WW8Num24z1">
    <w:name w:val="WW8Num24z1"/>
    <w:rsid w:val="00DE4D52"/>
  </w:style>
  <w:style w:type="character" w:customStyle="1" w:styleId="WW8Num24z2">
    <w:name w:val="WW8Num24z2"/>
    <w:rsid w:val="00DE4D52"/>
  </w:style>
  <w:style w:type="character" w:customStyle="1" w:styleId="WW8Num24z3">
    <w:name w:val="WW8Num24z3"/>
    <w:rsid w:val="00DE4D52"/>
  </w:style>
  <w:style w:type="character" w:customStyle="1" w:styleId="WW8Num24z4">
    <w:name w:val="WW8Num24z4"/>
    <w:rsid w:val="00DE4D52"/>
  </w:style>
  <w:style w:type="character" w:customStyle="1" w:styleId="WW8Num24z5">
    <w:name w:val="WW8Num24z5"/>
    <w:rsid w:val="00DE4D52"/>
  </w:style>
  <w:style w:type="character" w:customStyle="1" w:styleId="WW8Num24z6">
    <w:name w:val="WW8Num24z6"/>
    <w:rsid w:val="00DE4D52"/>
  </w:style>
  <w:style w:type="character" w:customStyle="1" w:styleId="WW8Num24z7">
    <w:name w:val="WW8Num24z7"/>
    <w:rsid w:val="00DE4D52"/>
  </w:style>
  <w:style w:type="character" w:customStyle="1" w:styleId="WW8Num24z8">
    <w:name w:val="WW8Num24z8"/>
    <w:rsid w:val="00DE4D52"/>
  </w:style>
  <w:style w:type="character" w:customStyle="1" w:styleId="WW8Num25z0">
    <w:name w:val="WW8Num25z0"/>
    <w:rsid w:val="00DE4D52"/>
  </w:style>
  <w:style w:type="character" w:customStyle="1" w:styleId="WW8Num26z0">
    <w:name w:val="WW8Num26z0"/>
    <w:rsid w:val="00DE4D52"/>
  </w:style>
  <w:style w:type="character" w:customStyle="1" w:styleId="WW8Num26z1">
    <w:name w:val="WW8Num26z1"/>
    <w:rsid w:val="00DE4D52"/>
  </w:style>
  <w:style w:type="character" w:customStyle="1" w:styleId="WW8Num26z2">
    <w:name w:val="WW8Num26z2"/>
    <w:rsid w:val="00DE4D52"/>
  </w:style>
  <w:style w:type="character" w:customStyle="1" w:styleId="WW8Num26z3">
    <w:name w:val="WW8Num26z3"/>
    <w:rsid w:val="00DE4D52"/>
  </w:style>
  <w:style w:type="character" w:customStyle="1" w:styleId="WW8Num26z4">
    <w:name w:val="WW8Num26z4"/>
    <w:rsid w:val="00DE4D52"/>
  </w:style>
  <w:style w:type="character" w:customStyle="1" w:styleId="WW8Num26z5">
    <w:name w:val="WW8Num26z5"/>
    <w:rsid w:val="00DE4D52"/>
  </w:style>
  <w:style w:type="character" w:customStyle="1" w:styleId="WW8Num26z6">
    <w:name w:val="WW8Num26z6"/>
    <w:rsid w:val="00DE4D52"/>
  </w:style>
  <w:style w:type="character" w:customStyle="1" w:styleId="WW8Num26z7">
    <w:name w:val="WW8Num26z7"/>
    <w:rsid w:val="00DE4D52"/>
  </w:style>
  <w:style w:type="character" w:customStyle="1" w:styleId="WW8Num26z8">
    <w:name w:val="WW8Num26z8"/>
    <w:rsid w:val="00DE4D52"/>
  </w:style>
  <w:style w:type="character" w:customStyle="1" w:styleId="12">
    <w:name w:val="Основной шрифт абзаца1"/>
    <w:rsid w:val="00DE4D52"/>
  </w:style>
  <w:style w:type="character" w:styleId="af">
    <w:name w:val="Hyperlink"/>
    <w:uiPriority w:val="99"/>
    <w:rsid w:val="00DE4D52"/>
    <w:rPr>
      <w:color w:val="0000FF"/>
      <w:u w:val="single"/>
    </w:rPr>
  </w:style>
  <w:style w:type="character" w:styleId="af0">
    <w:name w:val="FollowedHyperlink"/>
    <w:uiPriority w:val="99"/>
    <w:rsid w:val="00DE4D52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DE4D52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DE4D52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DE4D52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DE4D52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DE4D52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DE4D52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DE4D52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DE4D52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DE4D52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DE4D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DE4D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DE4D52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DE4D52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DE4D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DE4D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DE4D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DE4D52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DE4D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DE4D52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DE4D52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DE4D5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DE4D5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DE4D52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DE4D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DE4D5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DE4D52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DE4D52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DE4D5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DE4D5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DE4D5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DE4D5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DE4D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DE4D5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DE4D5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DE4D52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DE4D5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DE4D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DE4D52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DE4D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DE4D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DE4D52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DE4D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DE4D52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DE4D52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DE4D52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DE4D52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DE4D52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DE4D52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DE4D52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DE4D52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DE4D52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DE4D52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DE4D52"/>
  </w:style>
  <w:style w:type="numbering" w:customStyle="1" w:styleId="25">
    <w:name w:val="Нет списка2"/>
    <w:next w:val="a2"/>
    <w:uiPriority w:val="99"/>
    <w:semiHidden/>
    <w:unhideWhenUsed/>
    <w:rsid w:val="00DE4D52"/>
  </w:style>
  <w:style w:type="paragraph" w:customStyle="1" w:styleId="xl136">
    <w:name w:val="xl13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DE4D5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DE4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DE4D52"/>
  </w:style>
  <w:style w:type="numbering" w:customStyle="1" w:styleId="42">
    <w:name w:val="Нет списка4"/>
    <w:next w:val="a2"/>
    <w:uiPriority w:val="99"/>
    <w:semiHidden/>
    <w:unhideWhenUsed/>
    <w:rsid w:val="00DE4D52"/>
  </w:style>
  <w:style w:type="numbering" w:customStyle="1" w:styleId="52">
    <w:name w:val="Нет списка5"/>
    <w:next w:val="a2"/>
    <w:uiPriority w:val="99"/>
    <w:semiHidden/>
    <w:unhideWhenUsed/>
    <w:rsid w:val="00DE4D52"/>
  </w:style>
  <w:style w:type="paragraph" w:customStyle="1" w:styleId="xl142">
    <w:name w:val="xl14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DE4D5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DE4D52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DE4D5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DE4D5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DE4D52"/>
  </w:style>
  <w:style w:type="paragraph" w:customStyle="1" w:styleId="xl191">
    <w:name w:val="xl191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DE4D52"/>
  </w:style>
  <w:style w:type="paragraph" w:customStyle="1" w:styleId="xl192">
    <w:name w:val="xl192"/>
    <w:basedOn w:val="a"/>
    <w:rsid w:val="00DE4D52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DE4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DE4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DE4D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DE4D52"/>
    <w:rPr>
      <w:b/>
      <w:bCs/>
    </w:rPr>
  </w:style>
  <w:style w:type="character" w:styleId="af9">
    <w:name w:val="Intense Emphasis"/>
    <w:uiPriority w:val="21"/>
    <w:qFormat/>
    <w:rsid w:val="00DE4D52"/>
    <w:rPr>
      <w:i/>
      <w:iCs/>
      <w:color w:val="5B9BD5"/>
    </w:rPr>
  </w:style>
  <w:style w:type="character" w:styleId="afa">
    <w:name w:val="Subtle Emphasis"/>
    <w:uiPriority w:val="19"/>
    <w:qFormat/>
    <w:rsid w:val="00DE4D52"/>
    <w:rPr>
      <w:i/>
      <w:iCs/>
      <w:color w:val="404040"/>
    </w:rPr>
  </w:style>
  <w:style w:type="character" w:styleId="afb">
    <w:name w:val="Subtle Reference"/>
    <w:uiPriority w:val="31"/>
    <w:qFormat/>
    <w:rsid w:val="00DE4D52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DE4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2682</Words>
  <Characters>15290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3</cp:revision>
  <dcterms:created xsi:type="dcterms:W3CDTF">2026-01-19T08:18:00Z</dcterms:created>
  <dcterms:modified xsi:type="dcterms:W3CDTF">2026-01-19T08:29:00Z</dcterms:modified>
</cp:coreProperties>
</file>